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3232B1" w:rsidRPr="009940D7">
        <w:t>30</w:t>
      </w:r>
      <w:r w:rsidR="00971A37" w:rsidRPr="009940D7">
        <w:t xml:space="preserve"> Положения о закупке </w:t>
      </w:r>
      <w:proofErr w:type="spellStart"/>
      <w:r w:rsidR="00971A37" w:rsidRPr="009940D7">
        <w:t>ВолгГТУ</w:t>
      </w:r>
      <w:proofErr w:type="spellEnd"/>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proofErr w:type="spellStart"/>
      <w:r w:rsidRPr="009940D7">
        <w:rPr>
          <w:bCs/>
          <w:iCs/>
        </w:rPr>
        <w:t>ВолгГТУ</w:t>
      </w:r>
      <w:proofErr w:type="spellEnd"/>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0E34EC">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D644C" w:rsidRPr="009940D7" w:rsidRDefault="006D644C" w:rsidP="006D644C">
      <w:pPr>
        <w:ind w:firstLine="567"/>
        <w:jc w:val="both"/>
      </w:pPr>
      <w:r w:rsidRPr="00990FBE">
        <w:t xml:space="preserve">2.1. Цена договора составляет ___ руб. </w:t>
      </w:r>
      <w:r w:rsidRPr="00990FBE">
        <w:rPr>
          <w:i/>
        </w:rPr>
        <w:t>(цифрами и прописью)</w:t>
      </w:r>
      <w:r w:rsidRPr="00990FBE">
        <w:t xml:space="preserve">, в том числе НДС 20% ___ руб. </w:t>
      </w:r>
      <w:r w:rsidR="00990FBE">
        <w:t>(</w:t>
      </w:r>
      <w:r w:rsidRPr="00990FBE">
        <w:t>НДС не облагается</w:t>
      </w:r>
      <w:r w:rsidR="00990FBE">
        <w:t>)</w:t>
      </w:r>
      <w:r w:rsidRPr="00990FBE">
        <w:t>. Разбивка цены договора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36CF" w:rsidRPr="007539A8" w:rsidRDefault="006E36CF" w:rsidP="006E36CF">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D0076E">
        <w:t>рабочих</w:t>
      </w:r>
      <w:r>
        <w:t xml:space="preserve"> дней с момента вступления договора в силу. Оплата оставшейся суммы договора осуществляется </w:t>
      </w:r>
      <w:r w:rsidR="000E34EC"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0E34EC">
        <w:t>тавлять не более 7 рабочих дней с момент</w:t>
      </w:r>
      <w:r w:rsidR="000875BD">
        <w:t>а</w:t>
      </w:r>
      <w:r w:rsidR="000E34EC">
        <w:t xml:space="preserve"> подписания акта</w:t>
      </w:r>
      <w:r w:rsidR="000E34EC" w:rsidRPr="005075FB">
        <w:t xml:space="preserve"> </w:t>
      </w:r>
      <w:r w:rsidR="000E34EC" w:rsidRPr="00EE1754">
        <w:t>по форме</w:t>
      </w:r>
      <w:r w:rsidR="000E34EC"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990FBE" w:rsidRPr="00A62CE9" w:rsidRDefault="00990FBE" w:rsidP="00990FBE">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 xml:space="preserve">а также сертификаты соответствия, удостоверения качества и безопасности, декларации о соответствии и иную документацию, в том числе </w:t>
      </w:r>
      <w:r w:rsidRPr="00A62CE9">
        <w:rPr>
          <w:rFonts w:ascii="Times New Roman" w:hAnsi="Times New Roman" w:cs="Times New Roman"/>
          <w:sz w:val="24"/>
          <w:szCs w:val="24"/>
        </w:rPr>
        <w:lastRenderedPageBreak/>
        <w:t>подтверждающую качество поставляемого Товара, предусмотренную законодательством Российской Федерации для данного вида Товара.</w:t>
      </w:r>
    </w:p>
    <w:p w:rsidR="000E34EC" w:rsidRDefault="000E34EC" w:rsidP="000E34EC">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10 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bookmarkStart w:id="0" w:name="_GoBack"/>
      <w:bookmarkEnd w:id="0"/>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90FBE" w:rsidRDefault="00990FBE" w:rsidP="00990FBE">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90FBE" w:rsidRPr="009940D7" w:rsidRDefault="00990FBE" w:rsidP="00990FBE">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90FBE" w:rsidRPr="009940D7" w:rsidRDefault="00990FBE" w:rsidP="00990FBE">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90FBE" w:rsidRPr="009940D7" w:rsidRDefault="00990FBE" w:rsidP="00990FBE">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90FBE" w:rsidRPr="009940D7" w:rsidRDefault="00990FBE" w:rsidP="00990FBE">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90FBE" w:rsidRPr="009940D7" w:rsidRDefault="00990FBE" w:rsidP="00990FBE">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90FBE" w:rsidRPr="009940D7" w:rsidRDefault="00990FBE" w:rsidP="00990FBE">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lastRenderedPageBreak/>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DA77B2" w:rsidRPr="009940D7">
        <w:t>на ___ с.</w:t>
      </w:r>
      <w:r w:rsidR="00DA77B2">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 xml:space="preserve">9.3. Изменение существенных условий договора допускается согласно п.8 главы VI Положения о закупке </w:t>
      </w:r>
      <w:proofErr w:type="spellStart"/>
      <w:r w:rsidRPr="009940D7">
        <w:t>ВолгГТУ</w:t>
      </w:r>
      <w:proofErr w:type="spellEnd"/>
      <w:r w:rsidRPr="009940D7">
        <w:t>,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Default="006852E5" w:rsidP="00907F18">
      <w:pPr>
        <w:ind w:firstLine="567"/>
        <w:jc w:val="both"/>
      </w:pPr>
      <w:r w:rsidRPr="009940D7">
        <w:t>10</w:t>
      </w:r>
      <w:r w:rsidR="00907F18" w:rsidRPr="009940D7">
        <w:t>.</w:t>
      </w:r>
      <w:r w:rsidR="00DA77B2">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CD1FA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w:t>
      </w:r>
      <w:proofErr w:type="gramStart"/>
      <w:r w:rsidRPr="009940D7">
        <w:rPr>
          <w:lang w:eastAsia="zh-CN"/>
        </w:rPr>
        <w:t>.В</w:t>
      </w:r>
      <w:proofErr w:type="gramEnd"/>
      <w:r w:rsidRPr="009940D7">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90FBE" w:rsidRPr="009940D7" w:rsidRDefault="00990FBE" w:rsidP="00990FBE">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6D005E" w:rsidRDefault="006D005E" w:rsidP="000D45A2">
      <w:pPr>
        <w:rPr>
          <w:rFonts w:eastAsia="MS Mincho"/>
        </w:rPr>
      </w:pPr>
    </w:p>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6D005E" w:rsidRDefault="006D005E" w:rsidP="000D45A2">
      <w:pPr>
        <w:rPr>
          <w:rFonts w:eastAsia="MS Mincho"/>
        </w:rPr>
      </w:pPr>
    </w:p>
    <w:p w:rsidR="006D005E" w:rsidRPr="009940D7" w:rsidRDefault="006D005E"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E72" w:rsidRDefault="00246E72">
      <w:r>
        <w:separator/>
      </w:r>
    </w:p>
  </w:endnote>
  <w:endnote w:type="continuationSeparator" w:id="0">
    <w:p w:rsidR="00246E72" w:rsidRDefault="00246E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E72" w:rsidRDefault="00246E72">
      <w:r>
        <w:separator/>
      </w:r>
    </w:p>
  </w:footnote>
  <w:footnote w:type="continuationSeparator" w:id="0">
    <w:p w:rsidR="00246E72" w:rsidRDefault="00246E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721288"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721288">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D0076E">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1378"/>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0B20"/>
    <w:rsid w:val="00082B00"/>
    <w:rsid w:val="00082D69"/>
    <w:rsid w:val="00084D0D"/>
    <w:rsid w:val="000850AF"/>
    <w:rsid w:val="000861EC"/>
    <w:rsid w:val="000875BD"/>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E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43AD"/>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6E7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284D"/>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86A"/>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05E"/>
    <w:rsid w:val="006D0497"/>
    <w:rsid w:val="006D07FB"/>
    <w:rsid w:val="006D089A"/>
    <w:rsid w:val="006D0E78"/>
    <w:rsid w:val="006D38DB"/>
    <w:rsid w:val="006D3BB7"/>
    <w:rsid w:val="006D644C"/>
    <w:rsid w:val="006D74CD"/>
    <w:rsid w:val="006D7F92"/>
    <w:rsid w:val="006E17BB"/>
    <w:rsid w:val="006E2112"/>
    <w:rsid w:val="006E22A0"/>
    <w:rsid w:val="006E36CF"/>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1288"/>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B04"/>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0FBE"/>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1389"/>
    <w:rsid w:val="00A32773"/>
    <w:rsid w:val="00A330BD"/>
    <w:rsid w:val="00A34CE6"/>
    <w:rsid w:val="00A35F96"/>
    <w:rsid w:val="00A36CAC"/>
    <w:rsid w:val="00A37689"/>
    <w:rsid w:val="00A3785D"/>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C7AAD"/>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1B44"/>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32B"/>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42D2"/>
    <w:rsid w:val="00CF518C"/>
    <w:rsid w:val="00CF5BE5"/>
    <w:rsid w:val="00CF6ECB"/>
    <w:rsid w:val="00CF7125"/>
    <w:rsid w:val="00D0076E"/>
    <w:rsid w:val="00D00CB6"/>
    <w:rsid w:val="00D01A8B"/>
    <w:rsid w:val="00D025F6"/>
    <w:rsid w:val="00D031F0"/>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A77B2"/>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2441</Words>
  <Characters>13917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16326</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Вадим В.Х.</cp:lastModifiedBy>
  <cp:revision>11</cp:revision>
  <cp:lastPrinted>2024-07-11T08:33:00Z</cp:lastPrinted>
  <dcterms:created xsi:type="dcterms:W3CDTF">2024-07-22T08:17:00Z</dcterms:created>
  <dcterms:modified xsi:type="dcterms:W3CDTF">2025-04-20T16:30:00Z</dcterms:modified>
</cp:coreProperties>
</file>