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9E194E" w:rsidRPr="009940D7" w:rsidRDefault="009E194E" w:rsidP="00EB6443">
      <w:pPr>
        <w:jc w:val="center"/>
        <w:outlineLvl w:val="0"/>
        <w:rPr>
          <w:b/>
          <w:bCs/>
        </w:rPr>
      </w:pPr>
      <w:r>
        <w:rPr>
          <w:b/>
          <w:bCs/>
        </w:rPr>
        <w:t>(ИГК 000000Ю807525</w:t>
      </w:r>
      <w:r>
        <w:rPr>
          <w:b/>
          <w:bCs/>
          <w:lang w:val="en-US"/>
        </w:rPr>
        <w:t>R</w:t>
      </w:r>
      <w:r>
        <w:rPr>
          <w:b/>
          <w:bCs/>
        </w:rPr>
        <w:t>2</w:t>
      </w:r>
      <w:r>
        <w:rPr>
          <w:b/>
          <w:bCs/>
          <w:lang w:val="en-US"/>
        </w:rPr>
        <w:t>U</w:t>
      </w:r>
      <w:r>
        <w:rPr>
          <w:b/>
          <w:bCs/>
        </w:rPr>
        <w:t>0002)</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5517DA">
        <w:t>4</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C82ECC" w:rsidRPr="009940D7" w:rsidRDefault="00C82ECC" w:rsidP="00C82ECC">
      <w:pPr>
        <w:ind w:firstLine="567"/>
        <w:jc w:val="both"/>
      </w:pPr>
      <w:r w:rsidRPr="009940D7">
        <w:t xml:space="preserve">2.1. Цена </w:t>
      </w:r>
      <w:r w:rsidR="009832A4" w:rsidRPr="009940D7">
        <w:t>договор</w:t>
      </w:r>
      <w:r w:rsidRPr="009940D7">
        <w:t xml:space="preserve">а составляет ___ руб., </w:t>
      </w:r>
      <w:r w:rsidR="0086351D">
        <w:t>(</w:t>
      </w:r>
      <w:r w:rsidRPr="009940D7">
        <w:t xml:space="preserve">в том числе НДС </w:t>
      </w:r>
      <w:r w:rsidR="00672AB2" w:rsidRPr="009940D7">
        <w:t>20</w:t>
      </w:r>
      <w:r w:rsidRPr="009940D7">
        <w:t xml:space="preserve">% </w:t>
      </w:r>
      <w:r w:rsidR="00B64F7E" w:rsidRPr="009940D7">
        <w:t>___</w:t>
      </w:r>
      <w:r w:rsidRPr="009940D7">
        <w:t xml:space="preserve"> руб.</w:t>
      </w:r>
      <w:r w:rsidR="0086351D">
        <w:t xml:space="preserve"> / НДС не облагается).</w:t>
      </w:r>
      <w:r w:rsidRPr="009940D7">
        <w:t xml:space="preserve"> </w:t>
      </w:r>
      <w:r w:rsidR="00FB4209" w:rsidRPr="009940D7">
        <w:t>Р</w:t>
      </w:r>
      <w:r w:rsidRPr="009940D7">
        <w:t xml:space="preserve">азбивка </w:t>
      </w:r>
      <w:r w:rsidR="009832A4" w:rsidRPr="009940D7">
        <w:t>ц</w:t>
      </w:r>
      <w:r w:rsidRPr="009940D7">
        <w:t xml:space="preserve">ены </w:t>
      </w:r>
      <w:r w:rsidR="009832A4" w:rsidRPr="009940D7">
        <w:t>договор</w:t>
      </w:r>
      <w:r w:rsidRPr="009940D7">
        <w:t>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0A0173" w:rsidRPr="007539A8" w:rsidRDefault="000A0173" w:rsidP="000A0173">
      <w:pPr>
        <w:ind w:firstLine="567"/>
        <w:jc w:val="both"/>
      </w:pPr>
      <w:r w:rsidRPr="00B03D8C">
        <w:t>2.3. Оплата по договору осуществляется из сре</w:t>
      </w:r>
      <w:proofErr w:type="gramStart"/>
      <w:r w:rsidRPr="00B03D8C">
        <w:t>дств Гр</w:t>
      </w:r>
      <w:proofErr w:type="gramEnd"/>
      <w:r w:rsidRPr="00B03D8C">
        <w:t>анта на реализацию программы стратегического академического лидерства «Приоритет-2030» (Соглашение № </w:t>
      </w:r>
      <w:r>
        <w:t>___</w:t>
      </w:r>
      <w:r w:rsidRPr="00B03D8C">
        <w:t xml:space="preserve"> от </w:t>
      </w:r>
      <w:r>
        <w:t>_</w:t>
      </w:r>
      <w:r w:rsidRPr="00B03D8C">
        <w:t>.</w:t>
      </w:r>
      <w:r>
        <w:t>_</w:t>
      </w:r>
      <w:r w:rsidRPr="00B03D8C">
        <w:t>.202</w:t>
      </w:r>
      <w:r>
        <w:t>_</w:t>
      </w:r>
      <w:r w:rsidRPr="00B03D8C">
        <w:t>г.)</w:t>
      </w:r>
      <w:r w:rsidRPr="009E194E">
        <w:t xml:space="preserve"> </w:t>
      </w:r>
      <w:r w:rsidR="009E194E" w:rsidRPr="009E194E">
        <w:rPr>
          <w:bCs/>
        </w:rPr>
        <w:t>(ИГК 000000Ю807525</w:t>
      </w:r>
      <w:r w:rsidR="009E194E" w:rsidRPr="009E194E">
        <w:rPr>
          <w:bCs/>
          <w:lang w:val="en-US"/>
        </w:rPr>
        <w:t>R</w:t>
      </w:r>
      <w:r w:rsidR="009E194E" w:rsidRPr="009E194E">
        <w:rPr>
          <w:bCs/>
        </w:rPr>
        <w:t>2</w:t>
      </w:r>
      <w:r w:rsidR="009E194E" w:rsidRPr="009E194E">
        <w:rPr>
          <w:bCs/>
          <w:lang w:val="en-US"/>
        </w:rPr>
        <w:t>U</w:t>
      </w:r>
      <w:r w:rsidR="009E194E" w:rsidRPr="009E194E">
        <w:rPr>
          <w:bCs/>
        </w:rPr>
        <w:t>0002)</w:t>
      </w:r>
      <w:r w:rsidR="009E194E" w:rsidRPr="009E194E">
        <w:t xml:space="preserve"> </w:t>
      </w:r>
      <w:r>
        <w:t>(КВР ____)</w:t>
      </w:r>
      <w:r w:rsidRPr="00B03D8C">
        <w:t xml:space="preserve">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w:t>
      </w:r>
      <w:r>
        <w:t>Сторон</w:t>
      </w:r>
      <w:r w:rsidRPr="00B03D8C">
        <w:t xml:space="preserve">ами товарной накладной или </w:t>
      </w:r>
      <w:r>
        <w:t>УПД.</w:t>
      </w:r>
      <w:r w:rsidRPr="00B03D8C">
        <w:t xml:space="preserve"> </w:t>
      </w:r>
      <w:r>
        <w:t>Срок оплаты</w:t>
      </w:r>
      <w:r w:rsidRPr="00B15002">
        <w:t xml:space="preserve"> Заказчиком поставленного товара</w:t>
      </w:r>
      <w:r>
        <w:t xml:space="preserve"> </w:t>
      </w:r>
      <w:r w:rsidRPr="004F55AD">
        <w:t>должен составлять не более 7 рабочих дней по реквизитам, указанным в договоре.</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sidRPr="000B05B1">
        <w:rPr>
          <w:rFonts w:ascii="Times New Roman" w:hAnsi="Times New Roman" w:cs="Times New Roman"/>
          <w:sz w:val="24"/>
          <w:szCs w:val="24"/>
        </w:rPr>
        <w:t>4.1. Доставка Товара, погрузо-разгрузочные работы и установка производятся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Pr>
          <w:rFonts w:ascii="Times New Roman" w:hAnsi="Times New Roman" w:cs="Times New Roman"/>
          <w:sz w:val="24"/>
          <w:szCs w:val="24"/>
        </w:rPr>
        <w:t xml:space="preserve"> </w:t>
      </w:r>
      <w:r w:rsidRPr="000B05B1">
        <w:rPr>
          <w:rFonts w:ascii="Times New Roman" w:hAnsi="Times New Roman" w:cs="Times New Roman"/>
          <w:sz w:val="24"/>
          <w:szCs w:val="24"/>
        </w:rPr>
        <w:t xml:space="preserve">товарную накладную или </w:t>
      </w:r>
      <w:r>
        <w:rPr>
          <w:rFonts w:ascii="Times New Roman" w:hAnsi="Times New Roman" w:cs="Times New Roman"/>
          <w:sz w:val="24"/>
          <w:szCs w:val="24"/>
        </w:rPr>
        <w:t>УПД</w:t>
      </w:r>
      <w:r w:rsidRPr="000B05B1">
        <w:rPr>
          <w:rFonts w:ascii="Times New Roman" w:hAnsi="Times New Roman" w:cs="Times New Roman"/>
          <w:sz w:val="24"/>
          <w:szCs w:val="24"/>
        </w:rPr>
        <w:t>, 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4.2.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673B04" w:rsidRPr="00C1176A" w:rsidRDefault="00673B04" w:rsidP="00673B04">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4.3. Заказчик в срок не более 1</w:t>
      </w:r>
      <w:r w:rsidR="00BB02EF">
        <w:rPr>
          <w:rFonts w:ascii="Times New Roman" w:hAnsi="Times New Roman" w:cs="Times New Roman"/>
          <w:sz w:val="24"/>
          <w:szCs w:val="24"/>
        </w:rPr>
        <w:t>0</w:t>
      </w:r>
      <w:r w:rsidRPr="00C1176A">
        <w:rPr>
          <w:rFonts w:ascii="Times New Roman" w:hAnsi="Times New Roman" w:cs="Times New Roman"/>
          <w:sz w:val="24"/>
          <w:szCs w:val="24"/>
        </w:rPr>
        <w:t xml:space="preserve"> дней со дня получения от Поставщика </w:t>
      </w:r>
      <w:proofErr w:type="gramStart"/>
      <w:r w:rsidRPr="00C1176A">
        <w:rPr>
          <w:rFonts w:ascii="Times New Roman" w:hAnsi="Times New Roman" w:cs="Times New Roman"/>
          <w:sz w:val="24"/>
          <w:szCs w:val="24"/>
        </w:rPr>
        <w:t xml:space="preserve">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w:t>
      </w:r>
      <w:proofErr w:type="gramEnd"/>
      <w:r w:rsidRPr="00C1176A">
        <w:rPr>
          <w:rFonts w:ascii="Times New Roman" w:hAnsi="Times New Roman" w:cs="Times New Roman"/>
          <w:sz w:val="24"/>
          <w:szCs w:val="24"/>
        </w:rPr>
        <w:t xml:space="preserve">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673B04" w:rsidRPr="005C1A56" w:rsidRDefault="00673B04" w:rsidP="00673B04">
      <w:pPr>
        <w:pStyle w:val="ad"/>
        <w:kinsoku w:val="0"/>
        <w:overflowPunct w:val="0"/>
        <w:autoSpaceDE w:val="0"/>
        <w:autoSpaceDN w:val="0"/>
        <w:ind w:right="109" w:firstLine="567"/>
        <w:jc w:val="both"/>
        <w:rPr>
          <w:b w:val="0"/>
        </w:rPr>
      </w:pPr>
      <w:r w:rsidRPr="00D22858">
        <w:rPr>
          <w:b w:val="0"/>
        </w:rPr>
        <w:t>4.</w:t>
      </w:r>
      <w:r>
        <w:rPr>
          <w:b w:val="0"/>
        </w:rPr>
        <w:t>4</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673B04" w:rsidRPr="00D22858" w:rsidRDefault="00673B04" w:rsidP="00673B04">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Pr="007D3A13">
        <w:rPr>
          <w:b w:val="0"/>
        </w:rPr>
        <w:t xml:space="preserve">Поставщик </w:t>
      </w:r>
      <w:r w:rsidRPr="00D22858">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673B04" w:rsidRPr="00D22858" w:rsidRDefault="00673B04" w:rsidP="00673B04">
      <w:pPr>
        <w:autoSpaceDE w:val="0"/>
        <w:autoSpaceDN w:val="0"/>
        <w:adjustRightInd w:val="0"/>
        <w:ind w:firstLine="567"/>
        <w:jc w:val="both"/>
      </w:pPr>
      <w:r>
        <w:t>Гарантийный срок -  ___</w:t>
      </w:r>
      <w:r w:rsidRPr="00D22858">
        <w:t xml:space="preserve"> месяцев.</w:t>
      </w:r>
    </w:p>
    <w:p w:rsidR="00673B04" w:rsidRPr="00B70F46" w:rsidRDefault="00673B04" w:rsidP="00673B04">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Pr="007D3A13">
        <w:t xml:space="preserve">Поставщик </w:t>
      </w:r>
      <w:r w:rsidRPr="00D22858">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Pr="007D3A13">
        <w:t>Поставщик</w:t>
      </w:r>
      <w:r>
        <w:t>а</w:t>
      </w:r>
      <w:r w:rsidRPr="007D3A13">
        <w:rPr>
          <w:b/>
        </w:rPr>
        <w:t xml:space="preserve"> </w:t>
      </w:r>
      <w:r w:rsidRPr="00D22858">
        <w:t xml:space="preserve">по адресу Заказчика. При необходимости доставку Товара в сервисные центры и обратно обеспечивает </w:t>
      </w:r>
      <w:r w:rsidRPr="007D3A13">
        <w:t>Поставщик</w:t>
      </w:r>
      <w:r w:rsidRPr="007D3A13">
        <w:rPr>
          <w:b/>
        </w:rPr>
        <w:t xml:space="preserve"> </w:t>
      </w:r>
      <w:r w:rsidRPr="00D22858">
        <w:t>за свой счет</w:t>
      </w:r>
      <w:r w:rsidRPr="00B70F46">
        <w:t>.</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ств 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 xml:space="preserve">.3. </w:t>
      </w:r>
      <w:proofErr w:type="spellStart"/>
      <w:r w:rsidR="00E37ACB" w:rsidRPr="009940D7">
        <w:t>Неуведомление</w:t>
      </w:r>
      <w:proofErr w:type="spellEnd"/>
      <w:r w:rsidR="00E37ACB" w:rsidRPr="009940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D9483B" w:rsidRPr="009940D7" w:rsidRDefault="00D9483B" w:rsidP="00D9483B">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9483B" w:rsidRPr="009940D7" w:rsidRDefault="00D9483B" w:rsidP="00D9483B">
      <w:pPr>
        <w:ind w:firstLine="540"/>
        <w:jc w:val="both"/>
      </w:pPr>
      <w:r w:rsidRPr="009940D7">
        <w:t>6.2.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D9483B" w:rsidRPr="009940D7" w:rsidRDefault="00D9483B" w:rsidP="00D9483B">
      <w:pPr>
        <w:ind w:firstLine="540"/>
        <w:jc w:val="both"/>
      </w:pPr>
      <w:r w:rsidRPr="009940D7">
        <w:lastRenderedPageBreak/>
        <w:t>6.3.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D9483B" w:rsidRPr="009940D7" w:rsidRDefault="00D9483B" w:rsidP="00D9483B">
      <w:pPr>
        <w:ind w:firstLine="540"/>
        <w:jc w:val="both"/>
      </w:pPr>
      <w:r w:rsidRPr="009940D7">
        <w:t>6.4.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D9483B" w:rsidRPr="009940D7" w:rsidRDefault="00D9483B" w:rsidP="00D9483B">
      <w:pPr>
        <w:ind w:firstLine="540"/>
        <w:jc w:val="both"/>
      </w:pPr>
      <w:r w:rsidRPr="009940D7">
        <w:t>6.5.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D9483B" w:rsidRPr="009940D7" w:rsidRDefault="00D9483B" w:rsidP="00D9483B">
      <w:pPr>
        <w:ind w:firstLine="567"/>
        <w:jc w:val="both"/>
      </w:pPr>
      <w:r w:rsidRPr="009940D7">
        <w:t>6.6.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w:t>
      </w:r>
      <w:r w:rsidRPr="009940D7">
        <w:lastRenderedPageBreak/>
        <w:t>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BB02EF">
        <w:t xml:space="preserve">на ___ с.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DA5254" w:rsidRPr="009940D7" w:rsidRDefault="00DA5254" w:rsidP="00A5648D">
      <w:pPr>
        <w:ind w:firstLine="567"/>
        <w:jc w:val="both"/>
      </w:pPr>
    </w:p>
    <w:p w:rsidR="000A0173" w:rsidRDefault="000A0173" w:rsidP="000A0173">
      <w:pPr>
        <w:jc w:val="center"/>
        <w:outlineLvl w:val="0"/>
        <w:rPr>
          <w:b/>
          <w:bCs/>
        </w:rPr>
      </w:pPr>
      <w:r w:rsidRPr="002452CA">
        <w:rPr>
          <w:b/>
          <w:bCs/>
        </w:rPr>
        <w:lastRenderedPageBreak/>
        <w:t xml:space="preserve">10. </w:t>
      </w:r>
      <w:r>
        <w:rPr>
          <w:b/>
          <w:bCs/>
        </w:rPr>
        <w:t>Прочие условия</w:t>
      </w:r>
    </w:p>
    <w:p w:rsidR="000A0173" w:rsidRDefault="000A0173" w:rsidP="000A0173">
      <w:pPr>
        <w:autoSpaceDE w:val="0"/>
        <w:autoSpaceDN w:val="0"/>
        <w:adjustRightInd w:val="0"/>
        <w:ind w:firstLine="567"/>
        <w:jc w:val="both"/>
      </w:pPr>
      <w:r w:rsidRPr="00FA75C4">
        <w:t xml:space="preserve">10.1. 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9E194E">
        <w:t xml:space="preserve"> </w:t>
      </w:r>
      <w:r w:rsidR="009E194E" w:rsidRPr="009E194E">
        <w:rPr>
          <w:bCs/>
        </w:rPr>
        <w:t>(ИГК 000000Ю807525</w:t>
      </w:r>
      <w:r w:rsidR="009E194E" w:rsidRPr="009E194E">
        <w:rPr>
          <w:bCs/>
          <w:lang w:val="en-US"/>
        </w:rPr>
        <w:t>R</w:t>
      </w:r>
      <w:r w:rsidR="009E194E" w:rsidRPr="009E194E">
        <w:rPr>
          <w:bCs/>
        </w:rPr>
        <w:t>2</w:t>
      </w:r>
      <w:r w:rsidR="009E194E" w:rsidRPr="009E194E">
        <w:rPr>
          <w:bCs/>
          <w:lang w:val="en-US"/>
        </w:rPr>
        <w:t>U</w:t>
      </w:r>
      <w:r w:rsidR="009E194E" w:rsidRPr="009E194E">
        <w:rPr>
          <w:bCs/>
        </w:rPr>
        <w:t xml:space="preserve">0002). </w:t>
      </w:r>
      <w:proofErr w:type="gramStart"/>
      <w:r w:rsidRPr="00FA75C4">
        <w:t>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w:t>
      </w:r>
      <w:proofErr w:type="gramEnd"/>
      <w:r w:rsidRPr="00FA75C4">
        <w:t xml:space="preserve"> Выражение согласия Поставщика на осуществление указанных проверок осуществляется путем подписания настоящего договора.</w:t>
      </w:r>
    </w:p>
    <w:p w:rsidR="00504D9D" w:rsidRPr="009940D7" w:rsidRDefault="00907F18" w:rsidP="00EB6443">
      <w:pPr>
        <w:jc w:val="center"/>
        <w:outlineLvl w:val="0"/>
        <w:rPr>
          <w:b/>
          <w:bCs/>
        </w:rPr>
      </w:pPr>
      <w:r w:rsidRPr="009940D7">
        <w:rPr>
          <w:b/>
          <w:bCs/>
        </w:rPr>
        <w:t>1</w:t>
      </w:r>
      <w:r w:rsidR="005517DA">
        <w:rPr>
          <w:b/>
          <w:bCs/>
        </w:rPr>
        <w:t>1</w:t>
      </w:r>
      <w:r w:rsidR="0000187E" w:rsidRPr="009940D7">
        <w:rPr>
          <w:b/>
          <w:bCs/>
        </w:rPr>
        <w:t>. Приложения</w:t>
      </w:r>
    </w:p>
    <w:p w:rsidR="00907F18" w:rsidRPr="009940D7" w:rsidRDefault="006852E5" w:rsidP="00907F18">
      <w:pPr>
        <w:ind w:firstLine="567"/>
        <w:jc w:val="both"/>
      </w:pPr>
      <w:r w:rsidRPr="009940D7">
        <w:t>1</w:t>
      </w:r>
      <w:r w:rsidR="005517DA">
        <w:t>1</w:t>
      </w:r>
      <w:r w:rsidR="00907F18" w:rsidRPr="009940D7">
        <w:t>.</w:t>
      </w:r>
      <w:r w:rsidR="00BB02EF">
        <w:t>1</w:t>
      </w:r>
      <w:r w:rsidR="00907F18" w:rsidRPr="009940D7">
        <w:t xml:space="preserve">. Приложение № 1 «Спецификация. Расчет цены договора» - </w:t>
      </w:r>
      <w:proofErr w:type="gramStart"/>
      <w:r w:rsidR="00907F18" w:rsidRPr="009940D7">
        <w:t>на</w:t>
      </w:r>
      <w:proofErr w:type="gramEnd"/>
      <w:r w:rsidR="00907F18" w:rsidRPr="009940D7">
        <w:t xml:space="preserve"> _ с.</w:t>
      </w:r>
    </w:p>
    <w:p w:rsidR="00504D9D" w:rsidRPr="009940D7" w:rsidRDefault="0000187E" w:rsidP="00EB6443">
      <w:pPr>
        <w:jc w:val="center"/>
        <w:outlineLvl w:val="0"/>
        <w:rPr>
          <w:b/>
          <w:bCs/>
        </w:rPr>
      </w:pPr>
      <w:r w:rsidRPr="009940D7">
        <w:rPr>
          <w:b/>
          <w:bCs/>
        </w:rPr>
        <w:t>1</w:t>
      </w:r>
      <w:r w:rsidR="005517DA">
        <w:rPr>
          <w:b/>
          <w:bCs/>
        </w:rPr>
        <w:t>2</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E853E5" w:rsidRPr="00261E83" w:rsidRDefault="00E853E5" w:rsidP="00E853E5">
      <w:pPr>
        <w:widowControl w:val="0"/>
        <w:suppressAutoHyphens/>
        <w:outlineLvl w:val="0"/>
        <w:rPr>
          <w:bCs/>
          <w:lang w:eastAsia="zh-CN"/>
        </w:rPr>
      </w:pPr>
      <w:r w:rsidRPr="00261E83">
        <w:rPr>
          <w:b/>
          <w:bCs/>
          <w:lang w:eastAsia="zh-CN"/>
        </w:rPr>
        <w:t>Волгоградский государственный технический университет</w:t>
      </w:r>
    </w:p>
    <w:p w:rsidR="00E853E5" w:rsidRPr="00261E83" w:rsidRDefault="00E853E5" w:rsidP="00E853E5">
      <w:pPr>
        <w:widowControl w:val="0"/>
        <w:suppressAutoHyphens/>
        <w:rPr>
          <w:b/>
          <w:bCs/>
          <w:lang w:eastAsia="zh-CN"/>
        </w:rPr>
      </w:pPr>
      <w:r w:rsidRPr="00261E83">
        <w:rPr>
          <w:bCs/>
          <w:lang w:eastAsia="zh-CN"/>
        </w:rPr>
        <w:t>400005 г. Волгоград, пр. Ленина, 28, тел. (8442)23-00-76, 23-87-87</w:t>
      </w:r>
    </w:p>
    <w:p w:rsidR="00E853E5" w:rsidRPr="00261E83" w:rsidRDefault="00E853E5" w:rsidP="00E853E5">
      <w:pPr>
        <w:suppressAutoHyphens/>
        <w:rPr>
          <w:rFonts w:eastAsia="MS Mincho"/>
          <w:lang w:eastAsia="zh-CN"/>
        </w:rPr>
      </w:pPr>
      <w:r w:rsidRPr="00261E83">
        <w:rPr>
          <w:lang w:eastAsia="zh-CN"/>
        </w:rPr>
        <w:t>ИНН 3444049170, КПП 344401001, ОГРН 1023403440818</w:t>
      </w:r>
    </w:p>
    <w:p w:rsidR="00E853E5" w:rsidRPr="00261E83" w:rsidRDefault="00E853E5" w:rsidP="00E853E5">
      <w:pPr>
        <w:autoSpaceDE w:val="0"/>
        <w:autoSpaceDN w:val="0"/>
        <w:adjustRightInd w:val="0"/>
      </w:pPr>
      <w:r w:rsidRPr="00261E83">
        <w:t>Платежные реквизиты:</w:t>
      </w:r>
    </w:p>
    <w:p w:rsidR="00E853E5" w:rsidRPr="00261E83" w:rsidRDefault="00E853E5" w:rsidP="00E853E5">
      <w:pPr>
        <w:autoSpaceDE w:val="0"/>
        <w:autoSpaceDN w:val="0"/>
        <w:adjustRightInd w:val="0"/>
      </w:pPr>
      <w:r w:rsidRPr="00261E83">
        <w:t>Управление Федерального казначейства по Краснодарскому краю</w:t>
      </w:r>
      <w:r>
        <w:t xml:space="preserve"> </w:t>
      </w:r>
      <w:r w:rsidRPr="00261E83">
        <w:t>ВОЛГО-ВЯТСКОЕ ГУ БАНКА РОССИИ//УФК по Нижегородской</w:t>
      </w:r>
      <w:r>
        <w:t xml:space="preserve"> </w:t>
      </w:r>
      <w:r w:rsidRPr="00261E83">
        <w:t xml:space="preserve">области </w:t>
      </w:r>
      <w:proofErr w:type="gramStart"/>
      <w:r w:rsidRPr="00261E83">
        <w:t>г</w:t>
      </w:r>
      <w:proofErr w:type="gramEnd"/>
      <w:r w:rsidRPr="00261E83">
        <w:t xml:space="preserve"> Нижний Новгород</w:t>
      </w:r>
    </w:p>
    <w:p w:rsidR="00E853E5" w:rsidRPr="00261E83" w:rsidRDefault="00E853E5" w:rsidP="00E853E5">
      <w:pPr>
        <w:autoSpaceDE w:val="0"/>
        <w:autoSpaceDN w:val="0"/>
        <w:adjustRightInd w:val="0"/>
      </w:pPr>
      <w:r w:rsidRPr="00261E83">
        <w:t>Единый казначейский счет 40102810745370000024</w:t>
      </w:r>
    </w:p>
    <w:p w:rsidR="00E853E5" w:rsidRPr="00261E83" w:rsidRDefault="00E853E5" w:rsidP="00E853E5">
      <w:pPr>
        <w:autoSpaceDE w:val="0"/>
        <w:autoSpaceDN w:val="0"/>
        <w:adjustRightInd w:val="0"/>
      </w:pPr>
      <w:r w:rsidRPr="00261E83">
        <w:t>Казначейский счет 03215643000000013200</w:t>
      </w:r>
    </w:p>
    <w:p w:rsidR="00E853E5" w:rsidRPr="00261E83" w:rsidRDefault="00E853E5" w:rsidP="00E853E5">
      <w:pPr>
        <w:autoSpaceDE w:val="0"/>
        <w:autoSpaceDN w:val="0"/>
        <w:adjustRightInd w:val="0"/>
      </w:pPr>
      <w:r w:rsidRPr="00261E83">
        <w:t>Лицевой счет 711X0966002</w:t>
      </w:r>
    </w:p>
    <w:p w:rsidR="00E853E5" w:rsidRPr="00261E83" w:rsidRDefault="00E853E5" w:rsidP="00E853E5">
      <w:r w:rsidRPr="00261E83">
        <w:t>БИК 012202102</w:t>
      </w:r>
    </w:p>
    <w:p w:rsidR="00E853E5" w:rsidRPr="00261E83" w:rsidRDefault="00E853E5" w:rsidP="00E853E5">
      <w:r w:rsidRPr="00261E83">
        <w:t>ОКТМО 18701000001</w:t>
      </w:r>
    </w:p>
    <w:p w:rsidR="00504D9D" w:rsidRPr="009940D7" w:rsidRDefault="00A85099" w:rsidP="00EB6443">
      <w:pPr>
        <w:outlineLvl w:val="0"/>
        <w:rPr>
          <w:rFonts w:eastAsia="MS Mincho"/>
          <w:b/>
          <w:bCs/>
          <w:u w:val="single"/>
        </w:rPr>
      </w:pPr>
      <w:bookmarkStart w:id="0" w:name="_GoBack"/>
      <w:bookmarkEnd w:id="0"/>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E37ACB" w:rsidRPr="009940D7" w:rsidRDefault="00E37ACB" w:rsidP="000D45A2">
      <w:pPr>
        <w:rPr>
          <w:rFonts w:eastAsia="MS Mincho"/>
        </w:rPr>
      </w:pPr>
      <w:r w:rsidRPr="009940D7">
        <w:rPr>
          <w:rFonts w:eastAsia="MS Mincho"/>
        </w:rPr>
        <w:t xml:space="preserve">тел. </w:t>
      </w:r>
      <w:r w:rsidR="00A85099" w:rsidRPr="009940D7">
        <w:t xml:space="preserve">(8442) </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BB02EF" w:rsidRDefault="00BB02EF" w:rsidP="000D45A2">
      <w:pPr>
        <w:rPr>
          <w:rFonts w:eastAsia="MS Mincho"/>
        </w:rPr>
      </w:pPr>
    </w:p>
    <w:tbl>
      <w:tblPr>
        <w:tblW w:w="0" w:type="auto"/>
        <w:jc w:val="center"/>
        <w:tblLayout w:type="fixed"/>
        <w:tblLook w:val="0000"/>
      </w:tblPr>
      <w:tblGrid>
        <w:gridCol w:w="4428"/>
        <w:gridCol w:w="4243"/>
      </w:tblGrid>
      <w:tr w:rsidR="00BB02EF" w:rsidTr="00971875">
        <w:trPr>
          <w:jc w:val="center"/>
        </w:trPr>
        <w:tc>
          <w:tcPr>
            <w:tcW w:w="4428" w:type="dxa"/>
            <w:shd w:val="clear" w:color="auto" w:fill="auto"/>
          </w:tcPr>
          <w:p w:rsidR="00BB02EF" w:rsidRDefault="00BB02EF" w:rsidP="00971875">
            <w:pPr>
              <w:widowControl w:val="0"/>
              <w:adjustRightInd w:val="0"/>
              <w:jc w:val="center"/>
              <w:rPr>
                <w:b/>
                <w:u w:val="single"/>
              </w:rPr>
            </w:pPr>
            <w:r w:rsidRPr="00680B57">
              <w:rPr>
                <w:b/>
                <w:u w:val="single"/>
              </w:rPr>
              <w:t>Заказчик</w:t>
            </w:r>
          </w:p>
          <w:p w:rsidR="00BB02EF" w:rsidRPr="00680B57" w:rsidRDefault="00BB02EF" w:rsidP="00971875">
            <w:pPr>
              <w:widowControl w:val="0"/>
              <w:adjustRightInd w:val="0"/>
              <w:jc w:val="center"/>
              <w:rPr>
                <w:b/>
                <w:u w:val="single"/>
              </w:rPr>
            </w:pPr>
          </w:p>
          <w:p w:rsidR="00BB02EF" w:rsidRDefault="00BB02EF" w:rsidP="00971875">
            <w:pPr>
              <w:widowControl w:val="0"/>
              <w:adjustRightInd w:val="0"/>
              <w:jc w:val="center"/>
            </w:pPr>
            <w:r>
              <w:rPr>
                <w:b/>
              </w:rPr>
              <w:t>__________</w:t>
            </w:r>
            <w:r w:rsidRPr="00B14BEA">
              <w:t xml:space="preserve"> </w:t>
            </w:r>
            <w:r>
              <w:t>__________</w:t>
            </w:r>
          </w:p>
          <w:p w:rsidR="00BB02EF" w:rsidRPr="00B14BEA" w:rsidRDefault="00BB02EF"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BB02EF" w:rsidRPr="00B14BEA" w:rsidRDefault="00BB02EF" w:rsidP="00971875">
            <w:pPr>
              <w:widowControl w:val="0"/>
              <w:adjustRightInd w:val="0"/>
              <w:jc w:val="center"/>
              <w:rPr>
                <w:bCs/>
              </w:rPr>
            </w:pPr>
            <w:r w:rsidRPr="00B14BEA">
              <w:rPr>
                <w:bCs/>
              </w:rPr>
              <w:t>«___» _________ 202__ г</w:t>
            </w:r>
          </w:p>
        </w:tc>
        <w:tc>
          <w:tcPr>
            <w:tcW w:w="4243" w:type="dxa"/>
            <w:shd w:val="clear" w:color="auto" w:fill="auto"/>
          </w:tcPr>
          <w:p w:rsidR="00BB02EF" w:rsidRDefault="00BB02EF" w:rsidP="00971875">
            <w:pPr>
              <w:pStyle w:val="ad"/>
              <w:rPr>
                <w:bCs w:val="0"/>
              </w:rPr>
            </w:pPr>
            <w:r>
              <w:rPr>
                <w:bCs w:val="0"/>
                <w:u w:val="single"/>
              </w:rPr>
              <w:t>Поставщик</w:t>
            </w:r>
          </w:p>
          <w:p w:rsidR="00BB02EF" w:rsidRPr="00680B57" w:rsidRDefault="00BB02EF" w:rsidP="00971875">
            <w:pPr>
              <w:widowControl w:val="0"/>
              <w:adjustRightInd w:val="0"/>
              <w:jc w:val="center"/>
              <w:rPr>
                <w:b/>
                <w:u w:val="single"/>
              </w:rPr>
            </w:pPr>
          </w:p>
          <w:p w:rsidR="00BB02EF" w:rsidRDefault="00BB02EF" w:rsidP="00971875">
            <w:pPr>
              <w:widowControl w:val="0"/>
              <w:adjustRightInd w:val="0"/>
              <w:jc w:val="center"/>
            </w:pPr>
            <w:r>
              <w:rPr>
                <w:b/>
              </w:rPr>
              <w:t>__________</w:t>
            </w:r>
            <w:r w:rsidRPr="00B14BEA">
              <w:t xml:space="preserve"> </w:t>
            </w:r>
            <w:r>
              <w:t>__________</w:t>
            </w:r>
          </w:p>
          <w:p w:rsidR="00BB02EF" w:rsidRPr="00B14BEA" w:rsidRDefault="00BB02EF"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BB02EF" w:rsidRPr="00504FE8" w:rsidRDefault="00BB02EF" w:rsidP="00971875">
            <w:pPr>
              <w:pStyle w:val="ad"/>
              <w:rPr>
                <w:b w:val="0"/>
              </w:rPr>
            </w:pPr>
            <w:r w:rsidRPr="00504FE8">
              <w:rPr>
                <w:b w:val="0"/>
                <w:bCs w:val="0"/>
              </w:rPr>
              <w:t>«___» _________ 202__ г</w:t>
            </w:r>
          </w:p>
        </w:tc>
      </w:tr>
      <w:tr w:rsidR="00BB02EF" w:rsidRPr="00633A58" w:rsidTr="00971875">
        <w:trPr>
          <w:jc w:val="center"/>
        </w:trPr>
        <w:tc>
          <w:tcPr>
            <w:tcW w:w="4428" w:type="dxa"/>
            <w:shd w:val="clear" w:color="auto" w:fill="auto"/>
          </w:tcPr>
          <w:p w:rsidR="00BB02EF" w:rsidRPr="00633A58" w:rsidRDefault="00BB02EF" w:rsidP="00971875">
            <w:pPr>
              <w:pStyle w:val="ad"/>
              <w:jc w:val="left"/>
              <w:rPr>
                <w:b w:val="0"/>
              </w:rPr>
            </w:pPr>
            <w:r w:rsidRPr="00633A58">
              <w:rPr>
                <w:b w:val="0"/>
              </w:rPr>
              <w:t>м.п.</w:t>
            </w:r>
          </w:p>
        </w:tc>
        <w:tc>
          <w:tcPr>
            <w:tcW w:w="4243" w:type="dxa"/>
            <w:shd w:val="clear" w:color="auto" w:fill="auto"/>
          </w:tcPr>
          <w:p w:rsidR="00BB02EF" w:rsidRPr="00633A58" w:rsidRDefault="00BB02EF" w:rsidP="00971875">
            <w:pPr>
              <w:pStyle w:val="ad"/>
              <w:jc w:val="left"/>
              <w:rPr>
                <w:b w:val="0"/>
              </w:rPr>
            </w:pPr>
            <w:r w:rsidRPr="00633A58">
              <w:rPr>
                <w:b w:val="0"/>
              </w:rPr>
              <w:t>м.п.</w:t>
            </w:r>
          </w:p>
        </w:tc>
      </w:tr>
    </w:tbl>
    <w:p w:rsidR="00BB02EF" w:rsidRDefault="00BB02EF" w:rsidP="000D45A2">
      <w:pPr>
        <w:rPr>
          <w:rFonts w:eastAsia="MS Mincho"/>
        </w:rPr>
      </w:pPr>
    </w:p>
    <w:p w:rsidR="00BB02EF" w:rsidRPr="009940D7" w:rsidRDefault="00BB02EF"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Default="00763152" w:rsidP="00763152"/>
    <w:p w:rsidR="00BB02EF" w:rsidRDefault="00BB02EF" w:rsidP="00763152"/>
    <w:tbl>
      <w:tblPr>
        <w:tblW w:w="0" w:type="auto"/>
        <w:jc w:val="center"/>
        <w:tblLayout w:type="fixed"/>
        <w:tblLook w:val="0000"/>
      </w:tblPr>
      <w:tblGrid>
        <w:gridCol w:w="4428"/>
        <w:gridCol w:w="4243"/>
      </w:tblGrid>
      <w:tr w:rsidR="00BB02EF" w:rsidTr="00971875">
        <w:trPr>
          <w:jc w:val="center"/>
        </w:trPr>
        <w:tc>
          <w:tcPr>
            <w:tcW w:w="4428" w:type="dxa"/>
            <w:shd w:val="clear" w:color="auto" w:fill="auto"/>
          </w:tcPr>
          <w:p w:rsidR="00BB02EF" w:rsidRDefault="00BB02EF" w:rsidP="00971875">
            <w:pPr>
              <w:widowControl w:val="0"/>
              <w:adjustRightInd w:val="0"/>
              <w:jc w:val="center"/>
              <w:rPr>
                <w:b/>
                <w:u w:val="single"/>
              </w:rPr>
            </w:pPr>
            <w:r w:rsidRPr="00680B57">
              <w:rPr>
                <w:b/>
                <w:u w:val="single"/>
              </w:rPr>
              <w:t>Заказчик</w:t>
            </w:r>
          </w:p>
          <w:p w:rsidR="00BB02EF" w:rsidRPr="00680B57" w:rsidRDefault="00BB02EF" w:rsidP="00971875">
            <w:pPr>
              <w:widowControl w:val="0"/>
              <w:adjustRightInd w:val="0"/>
              <w:jc w:val="center"/>
              <w:rPr>
                <w:b/>
                <w:u w:val="single"/>
              </w:rPr>
            </w:pPr>
          </w:p>
          <w:p w:rsidR="00BB02EF" w:rsidRDefault="00BB02EF" w:rsidP="00971875">
            <w:pPr>
              <w:widowControl w:val="0"/>
              <w:adjustRightInd w:val="0"/>
              <w:jc w:val="center"/>
            </w:pPr>
            <w:r>
              <w:rPr>
                <w:b/>
              </w:rPr>
              <w:t>__________</w:t>
            </w:r>
            <w:r w:rsidRPr="00B14BEA">
              <w:t xml:space="preserve"> </w:t>
            </w:r>
            <w:r>
              <w:t>__________</w:t>
            </w:r>
          </w:p>
          <w:p w:rsidR="00BB02EF" w:rsidRPr="00B14BEA" w:rsidRDefault="00BB02EF"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BB02EF" w:rsidRPr="00B14BEA" w:rsidRDefault="00BB02EF" w:rsidP="00971875">
            <w:pPr>
              <w:widowControl w:val="0"/>
              <w:adjustRightInd w:val="0"/>
              <w:jc w:val="center"/>
              <w:rPr>
                <w:bCs/>
              </w:rPr>
            </w:pPr>
            <w:r w:rsidRPr="00B14BEA">
              <w:rPr>
                <w:bCs/>
              </w:rPr>
              <w:t>«___» _________ 202__ г</w:t>
            </w:r>
          </w:p>
        </w:tc>
        <w:tc>
          <w:tcPr>
            <w:tcW w:w="4243" w:type="dxa"/>
            <w:shd w:val="clear" w:color="auto" w:fill="auto"/>
          </w:tcPr>
          <w:p w:rsidR="00BB02EF" w:rsidRDefault="00BB02EF" w:rsidP="00971875">
            <w:pPr>
              <w:pStyle w:val="ad"/>
              <w:rPr>
                <w:bCs w:val="0"/>
              </w:rPr>
            </w:pPr>
            <w:r>
              <w:rPr>
                <w:bCs w:val="0"/>
                <w:u w:val="single"/>
              </w:rPr>
              <w:t>Поставщик</w:t>
            </w:r>
          </w:p>
          <w:p w:rsidR="00BB02EF" w:rsidRPr="00680B57" w:rsidRDefault="00BB02EF" w:rsidP="00971875">
            <w:pPr>
              <w:widowControl w:val="0"/>
              <w:adjustRightInd w:val="0"/>
              <w:jc w:val="center"/>
              <w:rPr>
                <w:b/>
                <w:u w:val="single"/>
              </w:rPr>
            </w:pPr>
          </w:p>
          <w:p w:rsidR="00BB02EF" w:rsidRDefault="00BB02EF" w:rsidP="00971875">
            <w:pPr>
              <w:widowControl w:val="0"/>
              <w:adjustRightInd w:val="0"/>
              <w:jc w:val="center"/>
            </w:pPr>
            <w:r>
              <w:rPr>
                <w:b/>
              </w:rPr>
              <w:t>__________</w:t>
            </w:r>
            <w:r w:rsidRPr="00B14BEA">
              <w:t xml:space="preserve"> </w:t>
            </w:r>
            <w:r>
              <w:t>__________</w:t>
            </w:r>
          </w:p>
          <w:p w:rsidR="00BB02EF" w:rsidRPr="00B14BEA" w:rsidRDefault="00BB02EF" w:rsidP="0097187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BB02EF" w:rsidRPr="00504FE8" w:rsidRDefault="00BB02EF" w:rsidP="00971875">
            <w:pPr>
              <w:pStyle w:val="ad"/>
              <w:rPr>
                <w:b w:val="0"/>
              </w:rPr>
            </w:pPr>
            <w:r w:rsidRPr="00504FE8">
              <w:rPr>
                <w:b w:val="0"/>
                <w:bCs w:val="0"/>
              </w:rPr>
              <w:t>«___» _________ 202__ г</w:t>
            </w:r>
          </w:p>
        </w:tc>
      </w:tr>
      <w:tr w:rsidR="00BB02EF" w:rsidRPr="00633A58" w:rsidTr="00971875">
        <w:trPr>
          <w:jc w:val="center"/>
        </w:trPr>
        <w:tc>
          <w:tcPr>
            <w:tcW w:w="4428" w:type="dxa"/>
            <w:shd w:val="clear" w:color="auto" w:fill="auto"/>
          </w:tcPr>
          <w:p w:rsidR="00BB02EF" w:rsidRPr="00633A58" w:rsidRDefault="00BB02EF" w:rsidP="00971875">
            <w:pPr>
              <w:pStyle w:val="ad"/>
              <w:jc w:val="left"/>
              <w:rPr>
                <w:b w:val="0"/>
              </w:rPr>
            </w:pPr>
            <w:r w:rsidRPr="00633A58">
              <w:rPr>
                <w:b w:val="0"/>
              </w:rPr>
              <w:t>м.п.</w:t>
            </w:r>
          </w:p>
        </w:tc>
        <w:tc>
          <w:tcPr>
            <w:tcW w:w="4243" w:type="dxa"/>
            <w:shd w:val="clear" w:color="auto" w:fill="auto"/>
          </w:tcPr>
          <w:p w:rsidR="00BB02EF" w:rsidRPr="00633A58" w:rsidRDefault="00BB02EF" w:rsidP="00971875">
            <w:pPr>
              <w:pStyle w:val="ad"/>
              <w:jc w:val="left"/>
              <w:rPr>
                <w:b w:val="0"/>
              </w:rPr>
            </w:pPr>
            <w:r w:rsidRPr="00633A58">
              <w:rPr>
                <w:b w:val="0"/>
              </w:rPr>
              <w:t>м.п.</w:t>
            </w:r>
          </w:p>
        </w:tc>
      </w:tr>
    </w:tbl>
    <w:p w:rsidR="00BB02EF" w:rsidRPr="009940D7" w:rsidRDefault="00BB02EF" w:rsidP="00763152"/>
    <w:sectPr w:rsidR="00BB02EF" w:rsidRPr="009940D7" w:rsidSect="00E14D09">
      <w:headerReference w:type="even" r:id="rId8"/>
      <w:headerReference w:type="default" r:id="rId9"/>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AD8" w:rsidRDefault="00E11AD8">
      <w:r>
        <w:separator/>
      </w:r>
    </w:p>
  </w:endnote>
  <w:endnote w:type="continuationSeparator" w:id="0">
    <w:p w:rsidR="00E11AD8" w:rsidRDefault="00E11A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AD8" w:rsidRDefault="00E11AD8">
      <w:r>
        <w:separator/>
      </w:r>
    </w:p>
  </w:footnote>
  <w:footnote w:type="continuationSeparator" w:id="0">
    <w:p w:rsidR="00E11AD8" w:rsidRDefault="00E11A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53763F"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53763F">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9E194E">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DEE"/>
    <w:rsid w:val="00075FE9"/>
    <w:rsid w:val="000776A8"/>
    <w:rsid w:val="0008031D"/>
    <w:rsid w:val="00082B00"/>
    <w:rsid w:val="00082D69"/>
    <w:rsid w:val="00084D0D"/>
    <w:rsid w:val="000850AF"/>
    <w:rsid w:val="000861EC"/>
    <w:rsid w:val="00086430"/>
    <w:rsid w:val="000900B8"/>
    <w:rsid w:val="0009074C"/>
    <w:rsid w:val="00090818"/>
    <w:rsid w:val="000908F1"/>
    <w:rsid w:val="0009179F"/>
    <w:rsid w:val="000946F2"/>
    <w:rsid w:val="00096A1E"/>
    <w:rsid w:val="00096CD4"/>
    <w:rsid w:val="00096FAA"/>
    <w:rsid w:val="000A0173"/>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C1"/>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7613"/>
    <w:rsid w:val="003778B2"/>
    <w:rsid w:val="00377ED1"/>
    <w:rsid w:val="00377EF6"/>
    <w:rsid w:val="00380ABF"/>
    <w:rsid w:val="00380B3A"/>
    <w:rsid w:val="00382D2F"/>
    <w:rsid w:val="003875B4"/>
    <w:rsid w:val="00387CAA"/>
    <w:rsid w:val="003925A5"/>
    <w:rsid w:val="003928F5"/>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538"/>
    <w:rsid w:val="00452B2A"/>
    <w:rsid w:val="004534F0"/>
    <w:rsid w:val="004546D9"/>
    <w:rsid w:val="00454A8F"/>
    <w:rsid w:val="004551E0"/>
    <w:rsid w:val="00455476"/>
    <w:rsid w:val="004556EB"/>
    <w:rsid w:val="0045767F"/>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31C0"/>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468"/>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1C9D"/>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3F"/>
    <w:rsid w:val="005376FF"/>
    <w:rsid w:val="0054307C"/>
    <w:rsid w:val="00544404"/>
    <w:rsid w:val="0054523F"/>
    <w:rsid w:val="00546EEC"/>
    <w:rsid w:val="0055019C"/>
    <w:rsid w:val="00550F0C"/>
    <w:rsid w:val="005517DA"/>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06AB"/>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B04"/>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988"/>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0753"/>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BB7"/>
    <w:rsid w:val="006D74CD"/>
    <w:rsid w:val="006D7F92"/>
    <w:rsid w:val="006E1309"/>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8FB"/>
    <w:rsid w:val="007C4958"/>
    <w:rsid w:val="007C4CBC"/>
    <w:rsid w:val="007C5A36"/>
    <w:rsid w:val="007C64AB"/>
    <w:rsid w:val="007C66E7"/>
    <w:rsid w:val="007C6A41"/>
    <w:rsid w:val="007C6A9A"/>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4512"/>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94E"/>
    <w:rsid w:val="009E1E44"/>
    <w:rsid w:val="009E297D"/>
    <w:rsid w:val="009E3470"/>
    <w:rsid w:val="009E416F"/>
    <w:rsid w:val="009E428E"/>
    <w:rsid w:val="009E475A"/>
    <w:rsid w:val="009E5B8D"/>
    <w:rsid w:val="009E699E"/>
    <w:rsid w:val="009E7357"/>
    <w:rsid w:val="009E76AB"/>
    <w:rsid w:val="009F0B1A"/>
    <w:rsid w:val="009F13B1"/>
    <w:rsid w:val="009F3220"/>
    <w:rsid w:val="009F41F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05F7"/>
    <w:rsid w:val="00A31389"/>
    <w:rsid w:val="00A330BD"/>
    <w:rsid w:val="00A34CE6"/>
    <w:rsid w:val="00A35F96"/>
    <w:rsid w:val="00A36CAC"/>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2EF"/>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0C72"/>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35201"/>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2169"/>
    <w:rsid w:val="00CD244C"/>
    <w:rsid w:val="00CD3B53"/>
    <w:rsid w:val="00CD3C3E"/>
    <w:rsid w:val="00CD5A48"/>
    <w:rsid w:val="00CD6696"/>
    <w:rsid w:val="00CD779B"/>
    <w:rsid w:val="00CE025B"/>
    <w:rsid w:val="00CE041F"/>
    <w:rsid w:val="00CE0A66"/>
    <w:rsid w:val="00CE0EB3"/>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56DB"/>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32EF"/>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254"/>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FD7"/>
    <w:rsid w:val="00E04387"/>
    <w:rsid w:val="00E07633"/>
    <w:rsid w:val="00E1022A"/>
    <w:rsid w:val="00E1152A"/>
    <w:rsid w:val="00E11AD8"/>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53E5"/>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181"/>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291B45-5FBB-4FD7-BCB2-B90666DAF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2487</Words>
  <Characters>14179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16633</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9</cp:revision>
  <cp:lastPrinted>2024-07-11T08:33:00Z</cp:lastPrinted>
  <dcterms:created xsi:type="dcterms:W3CDTF">2024-08-12T05:52:00Z</dcterms:created>
  <dcterms:modified xsi:type="dcterms:W3CDTF">2025-05-13T13:20:00Z</dcterms:modified>
</cp:coreProperties>
</file>