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E37ACB" w:rsidRPr="009940D7"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971A37" w:rsidRPr="009940D7" w:rsidRDefault="00DF615C" w:rsidP="00971A37">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ООО «___», именуемое в дальнейшем «Поставщик», в лице директора ___, действующего на основании Устава, с другой </w:t>
      </w:r>
      <w:r w:rsidR="009752FC" w:rsidRPr="009940D7">
        <w:t>Сторон</w:t>
      </w:r>
      <w:r w:rsidR="00971A37" w:rsidRPr="009940D7">
        <w:t>ы, вместе именуемые «Стороны», с соблюдением требований Гражданского кодекса Российской Федерации, Федерального закона от 18.07.2011 г. № 223-ФЗ</w:t>
      </w:r>
      <w:proofErr w:type="gramEnd"/>
      <w:r w:rsidR="00971A37" w:rsidRPr="009940D7">
        <w:t xml:space="preserve"> «О закупках товаров, работ, услуг отдельными видами юридических лиц», на основании </w:t>
      </w:r>
      <w:proofErr w:type="spellStart"/>
      <w:r w:rsidR="00CC59D1" w:rsidRPr="009940D7">
        <w:t>гл.IV</w:t>
      </w:r>
      <w:proofErr w:type="spellEnd"/>
      <w:r w:rsidR="00CC59D1" w:rsidRPr="009940D7">
        <w:t>, разд.2, п.</w:t>
      </w:r>
      <w:r w:rsidR="00864924" w:rsidRPr="009940D7">
        <w:t>1, п.п.</w:t>
      </w:r>
      <w:r w:rsidR="005517DA">
        <w:t>4</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1.2. 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4B7F18" w:rsidRPr="004970C1">
        <w:rPr>
          <w:bCs/>
        </w:rPr>
        <w:t>,</w:t>
      </w:r>
      <w:r w:rsidRPr="004970C1">
        <w:t xml:space="preserve"> которые явля</w:t>
      </w:r>
      <w:r w:rsidR="00F519DF" w:rsidRPr="004970C1">
        <w:t>ю</w:t>
      </w:r>
      <w:r w:rsidRPr="004970C1">
        <w:t>тся неотъе</w:t>
      </w:r>
      <w:r w:rsidRPr="0077711B">
        <w:t xml:space="preserve">млемыми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C82ECC" w:rsidRPr="009940D7" w:rsidRDefault="00C82ECC" w:rsidP="00C82ECC">
      <w:pPr>
        <w:ind w:firstLine="567"/>
        <w:jc w:val="both"/>
      </w:pPr>
      <w:r w:rsidRPr="009940D7">
        <w:t xml:space="preserve">2.1. Цена </w:t>
      </w:r>
      <w:r w:rsidR="009832A4" w:rsidRPr="009940D7">
        <w:t>договор</w:t>
      </w:r>
      <w:r w:rsidRPr="009940D7">
        <w:t xml:space="preserve">а составляет ___ руб., </w:t>
      </w:r>
      <w:r w:rsidR="0086351D">
        <w:t>(</w:t>
      </w:r>
      <w:r w:rsidRPr="009940D7">
        <w:t xml:space="preserve">в том числе НДС </w:t>
      </w:r>
      <w:r w:rsidR="00672AB2" w:rsidRPr="009940D7">
        <w:t>20</w:t>
      </w:r>
      <w:r w:rsidRPr="009940D7">
        <w:t xml:space="preserve">% </w:t>
      </w:r>
      <w:r w:rsidR="00B64F7E" w:rsidRPr="009940D7">
        <w:t>___</w:t>
      </w:r>
      <w:r w:rsidRPr="009940D7">
        <w:t xml:space="preserve"> руб.</w:t>
      </w:r>
      <w:r w:rsidR="0086351D">
        <w:t xml:space="preserve"> / НДС не облагается).</w:t>
      </w:r>
      <w:r w:rsidRPr="009940D7">
        <w:t xml:space="preserve"> </w:t>
      </w:r>
      <w:r w:rsidR="00FB4209" w:rsidRPr="009940D7">
        <w:t>Р</w:t>
      </w:r>
      <w:r w:rsidRPr="009940D7">
        <w:t xml:space="preserve">азбивка </w:t>
      </w:r>
      <w:r w:rsidR="009832A4" w:rsidRPr="009940D7">
        <w:t>ц</w:t>
      </w:r>
      <w:r w:rsidRPr="009940D7">
        <w:t xml:space="preserve">ены </w:t>
      </w:r>
      <w:r w:rsidR="009832A4" w:rsidRPr="009940D7">
        <w:t>договор</w:t>
      </w:r>
      <w:r w:rsidRPr="009940D7">
        <w:t>а приведена в Приложении № 1.</w:t>
      </w:r>
    </w:p>
    <w:p w:rsidR="0024031C" w:rsidRPr="009940D7" w:rsidRDefault="00D85CF6" w:rsidP="000D45A2">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0A0173" w:rsidRPr="007539A8" w:rsidRDefault="000A0173" w:rsidP="000A0173">
      <w:pPr>
        <w:ind w:firstLine="567"/>
        <w:jc w:val="both"/>
      </w:pPr>
      <w:r w:rsidRPr="00B03D8C">
        <w:t>2.3. Оплата по договору осуществляется из сре</w:t>
      </w:r>
      <w:proofErr w:type="gramStart"/>
      <w:r w:rsidRPr="00B03D8C">
        <w:t>дств Гр</w:t>
      </w:r>
      <w:proofErr w:type="gramEnd"/>
      <w:r w:rsidRPr="00B03D8C">
        <w:t xml:space="preserve">анта </w:t>
      </w:r>
      <w:r w:rsidR="00602385">
        <w:t>___</w:t>
      </w:r>
      <w:r w:rsidRPr="00B03D8C">
        <w:t xml:space="preserve"> (Соглашение № </w:t>
      </w:r>
      <w:r>
        <w:t>___</w:t>
      </w:r>
      <w:r w:rsidRPr="00B03D8C">
        <w:t xml:space="preserve"> от </w:t>
      </w:r>
      <w:r>
        <w:t>_</w:t>
      </w:r>
      <w:r w:rsidRPr="00B03D8C">
        <w:t>.</w:t>
      </w:r>
      <w:r>
        <w:t>_</w:t>
      </w:r>
      <w:r w:rsidRPr="00B03D8C">
        <w:t>.202</w:t>
      </w:r>
      <w:r>
        <w:t>_</w:t>
      </w:r>
      <w:r w:rsidRPr="00B03D8C">
        <w:t>г.)</w:t>
      </w:r>
      <w:r w:rsidRPr="009E194E">
        <w:t xml:space="preserve"> </w:t>
      </w:r>
      <w:r>
        <w:t>(КВР ____)</w:t>
      </w:r>
      <w:r w:rsidRPr="00B03D8C">
        <w:t xml:space="preserve">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w:t>
      </w:r>
      <w:r>
        <w:t>Сторон</w:t>
      </w:r>
      <w:r w:rsidRPr="00B03D8C">
        <w:t xml:space="preserve">ами товарной накладной или </w:t>
      </w:r>
      <w:r>
        <w:t>УПД.</w:t>
      </w:r>
      <w:r w:rsidRPr="00B03D8C">
        <w:t xml:space="preserve"> </w:t>
      </w:r>
      <w:r>
        <w:t>Срок оплаты</w:t>
      </w:r>
      <w:r w:rsidRPr="00B15002">
        <w:t xml:space="preserve"> Заказчиком поставленного товара</w:t>
      </w:r>
      <w:r>
        <w:t xml:space="preserve"> </w:t>
      </w:r>
      <w:r w:rsidRPr="004F55AD">
        <w:t>должен составлять не более 7 рабочих дней по реквизитам, указанным в договоре.</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Pr="00467E63"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sidRPr="000B05B1">
        <w:rPr>
          <w:rFonts w:ascii="Times New Roman" w:hAnsi="Times New Roman" w:cs="Times New Roman"/>
          <w:sz w:val="24"/>
          <w:szCs w:val="24"/>
        </w:rPr>
        <w:t>4.1. Доставка Товара, погрузо-разгрузочные работы и установка производятся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Pr>
          <w:rFonts w:ascii="Times New Roman" w:hAnsi="Times New Roman" w:cs="Times New Roman"/>
          <w:sz w:val="24"/>
          <w:szCs w:val="24"/>
        </w:rPr>
        <w:t xml:space="preserve"> </w:t>
      </w:r>
      <w:r w:rsidRPr="000B05B1">
        <w:rPr>
          <w:rFonts w:ascii="Times New Roman" w:hAnsi="Times New Roman" w:cs="Times New Roman"/>
          <w:sz w:val="24"/>
          <w:szCs w:val="24"/>
        </w:rPr>
        <w:t xml:space="preserve">товарную накладную или </w:t>
      </w:r>
      <w:r>
        <w:rPr>
          <w:rFonts w:ascii="Times New Roman" w:hAnsi="Times New Roman" w:cs="Times New Roman"/>
          <w:sz w:val="24"/>
          <w:szCs w:val="24"/>
        </w:rPr>
        <w:t>УПД</w:t>
      </w:r>
      <w:r w:rsidRPr="000B05B1">
        <w:rPr>
          <w:rFonts w:ascii="Times New Roman" w:hAnsi="Times New Roman" w:cs="Times New Roman"/>
          <w:sz w:val="24"/>
          <w:szCs w:val="24"/>
        </w:rPr>
        <w:t>, 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4.2. </w:t>
      </w:r>
      <w:r w:rsidRPr="001A5C3D">
        <w:rPr>
          <w:rFonts w:ascii="Times New Roman" w:hAnsi="Times New Roman" w:cs="Times New Roman"/>
          <w:sz w:val="24"/>
          <w:szCs w:val="24"/>
        </w:rPr>
        <w:t xml:space="preserve">Упаковка должна обеспечивать сохранность </w:t>
      </w:r>
      <w:r>
        <w:rPr>
          <w:rFonts w:ascii="Times New Roman" w:hAnsi="Times New Roman" w:cs="Times New Roman"/>
          <w:sz w:val="24"/>
          <w:szCs w:val="24"/>
        </w:rPr>
        <w:t>Товара</w:t>
      </w:r>
      <w:r w:rsidRPr="001A5C3D">
        <w:rPr>
          <w:rFonts w:ascii="Times New Roman" w:hAnsi="Times New Roman" w:cs="Times New Roman"/>
          <w:sz w:val="24"/>
          <w:szCs w:val="24"/>
        </w:rPr>
        <w:t xml:space="preserve"> при транспортировке и погрузо-разгрузочных работах к конечному месту эксплуатации.</w:t>
      </w:r>
      <w:r>
        <w:rPr>
          <w:rFonts w:ascii="Times New Roman" w:hAnsi="Times New Roman" w:cs="Times New Roman"/>
          <w:sz w:val="24"/>
          <w:szCs w:val="24"/>
        </w:rPr>
        <w:t xml:space="preserve"> </w:t>
      </w:r>
      <w:r w:rsidRPr="00F71405">
        <w:rPr>
          <w:rFonts w:ascii="Times New Roman" w:hAnsi="Times New Roman" w:cs="Times New Roman"/>
          <w:sz w:val="24"/>
          <w:szCs w:val="24"/>
        </w:rPr>
        <w:t>Риски порчи Товара при транспортировке несет Поставщик.</w:t>
      </w:r>
    </w:p>
    <w:p w:rsidR="00673B04" w:rsidRPr="00C1176A" w:rsidRDefault="00673B04" w:rsidP="00673B04">
      <w:pPr>
        <w:pStyle w:val="ConsPlusNormal"/>
        <w:widowControl/>
        <w:ind w:firstLine="567"/>
        <w:jc w:val="both"/>
        <w:rPr>
          <w:rFonts w:ascii="Times New Roman" w:hAnsi="Times New Roman" w:cs="Times New Roman"/>
          <w:sz w:val="24"/>
          <w:szCs w:val="24"/>
        </w:rPr>
      </w:pPr>
      <w:r w:rsidRPr="00C1176A">
        <w:rPr>
          <w:rFonts w:ascii="Times New Roman" w:hAnsi="Times New Roman" w:cs="Times New Roman"/>
          <w:sz w:val="24"/>
          <w:szCs w:val="24"/>
        </w:rPr>
        <w:t>4.3. Заказчик в срок не более 1</w:t>
      </w:r>
      <w:r w:rsidR="00BB02EF">
        <w:rPr>
          <w:rFonts w:ascii="Times New Roman" w:hAnsi="Times New Roman" w:cs="Times New Roman"/>
          <w:sz w:val="24"/>
          <w:szCs w:val="24"/>
        </w:rPr>
        <w:t>0</w:t>
      </w:r>
      <w:r w:rsidRPr="00C1176A">
        <w:rPr>
          <w:rFonts w:ascii="Times New Roman" w:hAnsi="Times New Roman" w:cs="Times New Roman"/>
          <w:sz w:val="24"/>
          <w:szCs w:val="24"/>
        </w:rPr>
        <w:t xml:space="preserve"> дней со дня получения от Поставщика </w:t>
      </w:r>
      <w:proofErr w:type="gramStart"/>
      <w:r w:rsidRPr="00C1176A">
        <w:rPr>
          <w:rFonts w:ascii="Times New Roman" w:hAnsi="Times New Roman" w:cs="Times New Roman"/>
          <w:sz w:val="24"/>
          <w:szCs w:val="24"/>
        </w:rPr>
        <w:t xml:space="preserve">документов, предусмотренных пунктом 4.1 </w:t>
      </w:r>
      <w:r>
        <w:rPr>
          <w:rFonts w:ascii="Times New Roman" w:hAnsi="Times New Roman" w:cs="Times New Roman"/>
          <w:sz w:val="24"/>
          <w:szCs w:val="24"/>
        </w:rPr>
        <w:t xml:space="preserve">договора </w:t>
      </w:r>
      <w:r w:rsidRPr="00C1176A">
        <w:rPr>
          <w:rFonts w:ascii="Times New Roman" w:hAnsi="Times New Roman" w:cs="Times New Roman"/>
          <w:sz w:val="24"/>
          <w:szCs w:val="24"/>
        </w:rPr>
        <w:t>подписывает</w:t>
      </w:r>
      <w:proofErr w:type="gramEnd"/>
      <w:r w:rsidRPr="00C1176A">
        <w:rPr>
          <w:rFonts w:ascii="Times New Roman" w:hAnsi="Times New Roman" w:cs="Times New Roman"/>
          <w:sz w:val="24"/>
          <w:szCs w:val="24"/>
        </w:rPr>
        <w:t xml:space="preserve"> документ</w:t>
      </w:r>
      <w:r>
        <w:rPr>
          <w:rFonts w:ascii="Times New Roman" w:hAnsi="Times New Roman" w:cs="Times New Roman"/>
          <w:sz w:val="24"/>
          <w:szCs w:val="24"/>
        </w:rPr>
        <w:t>ы</w:t>
      </w:r>
      <w:r w:rsidRPr="00C1176A">
        <w:rPr>
          <w:rFonts w:ascii="Times New Roman" w:hAnsi="Times New Roman" w:cs="Times New Roman"/>
          <w:sz w:val="24"/>
          <w:szCs w:val="24"/>
        </w:rPr>
        <w:t xml:space="preserve"> о приемке или мотивированный отказ от приемки, в котором указываются недостатки и сроки их устранения.</w:t>
      </w:r>
      <w:r>
        <w:rPr>
          <w:rFonts w:ascii="Times New Roman" w:hAnsi="Times New Roman" w:cs="Times New Roman"/>
          <w:sz w:val="24"/>
          <w:szCs w:val="24"/>
        </w:rPr>
        <w:t xml:space="preserve"> </w:t>
      </w:r>
      <w:r w:rsidRPr="00C1176A">
        <w:rPr>
          <w:rFonts w:ascii="Times New Roman" w:hAnsi="Times New Roman" w:cs="Times New Roman"/>
          <w:sz w:val="24"/>
          <w:szCs w:val="24"/>
        </w:rPr>
        <w:t xml:space="preserve">В случаях обнаружения Заказчиком недостачи, несоответствия качества Товара требованиям стандартов или согласованных условий, скрытых недостатков Товара, а также требованиям по номенклатуре (ассортименту), Заказчиком составляется акт в 2-х экземплярах (для Заказчика и Поставщика) с указанием выявленных недостатков Товара. </w:t>
      </w:r>
    </w:p>
    <w:p w:rsidR="00673B04" w:rsidRPr="005C1A56" w:rsidRDefault="00673B04" w:rsidP="00673B04">
      <w:pPr>
        <w:pStyle w:val="ad"/>
        <w:kinsoku w:val="0"/>
        <w:overflowPunct w:val="0"/>
        <w:autoSpaceDE w:val="0"/>
        <w:autoSpaceDN w:val="0"/>
        <w:ind w:right="109" w:firstLine="567"/>
        <w:jc w:val="both"/>
        <w:rPr>
          <w:b w:val="0"/>
        </w:rPr>
      </w:pPr>
      <w:r w:rsidRPr="00D22858">
        <w:rPr>
          <w:b w:val="0"/>
        </w:rPr>
        <w:t>4.</w:t>
      </w:r>
      <w:r>
        <w:rPr>
          <w:b w:val="0"/>
        </w:rPr>
        <w:t>4</w:t>
      </w:r>
      <w:r w:rsidRPr="00D22858">
        <w:rPr>
          <w:b w:val="0"/>
        </w:rPr>
        <w:t xml:space="preserve">. </w:t>
      </w:r>
      <w:r>
        <w:rPr>
          <w:b w:val="0"/>
        </w:rPr>
        <w:t>Поставщик</w:t>
      </w:r>
      <w:r w:rsidRPr="00D22858">
        <w:rPr>
          <w:b w:val="0"/>
        </w:rPr>
        <w:t xml:space="preserve"> гарантирует качество и безопасность поставляемого товара в соответствии с действующими стандартами, утвержденными на данный вид товара.</w:t>
      </w:r>
    </w:p>
    <w:p w:rsidR="00673B04" w:rsidRPr="00D22858" w:rsidRDefault="00673B04" w:rsidP="00673B04">
      <w:pPr>
        <w:pStyle w:val="ad"/>
        <w:kinsoku w:val="0"/>
        <w:overflowPunct w:val="0"/>
        <w:autoSpaceDE w:val="0"/>
        <w:autoSpaceDN w:val="0"/>
        <w:spacing w:before="1" w:line="239" w:lineRule="auto"/>
        <w:ind w:right="108" w:firstLine="567"/>
        <w:jc w:val="both"/>
        <w:rPr>
          <w:b w:val="0"/>
        </w:rPr>
      </w:pPr>
      <w:r w:rsidRPr="00D22858">
        <w:rPr>
          <w:b w:val="0"/>
        </w:rPr>
        <w:t>4.</w:t>
      </w:r>
      <w:r>
        <w:rPr>
          <w:b w:val="0"/>
        </w:rPr>
        <w:t>5</w:t>
      </w:r>
      <w:r w:rsidRPr="00D22858">
        <w:rPr>
          <w:b w:val="0"/>
        </w:rPr>
        <w:t xml:space="preserve">. На поставляемый  Товар  </w:t>
      </w:r>
      <w:r w:rsidRPr="007D3A13">
        <w:rPr>
          <w:b w:val="0"/>
        </w:rPr>
        <w:t xml:space="preserve">Поставщик </w:t>
      </w:r>
      <w:r w:rsidRPr="00D22858">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w:t>
      </w:r>
      <w:r>
        <w:rPr>
          <w:b w:val="0"/>
        </w:rPr>
        <w:t>Поставщиком</w:t>
      </w:r>
      <w:r w:rsidRPr="00D22858">
        <w:rPr>
          <w:b w:val="0"/>
        </w:rPr>
        <w:t xml:space="preserve"> гарантийного талона.</w:t>
      </w:r>
      <w:r>
        <w:rPr>
          <w:b w:val="0"/>
        </w:rPr>
        <w:t xml:space="preserve"> </w:t>
      </w:r>
    </w:p>
    <w:p w:rsidR="00673B04" w:rsidRPr="00D22858" w:rsidRDefault="00673B04" w:rsidP="00673B04">
      <w:pPr>
        <w:autoSpaceDE w:val="0"/>
        <w:autoSpaceDN w:val="0"/>
        <w:adjustRightInd w:val="0"/>
        <w:ind w:firstLine="567"/>
        <w:jc w:val="both"/>
      </w:pPr>
      <w:r>
        <w:t>Гарантийный срок -  ___</w:t>
      </w:r>
      <w:r w:rsidRPr="00D22858">
        <w:t xml:space="preserve"> месяцев.</w:t>
      </w:r>
    </w:p>
    <w:p w:rsidR="00673B04" w:rsidRPr="00B70F46" w:rsidRDefault="00673B04" w:rsidP="00673B04">
      <w:pPr>
        <w:autoSpaceDE w:val="0"/>
        <w:autoSpaceDN w:val="0"/>
        <w:adjustRightInd w:val="0"/>
        <w:ind w:firstLine="567"/>
        <w:jc w:val="both"/>
        <w:rPr>
          <w:b/>
          <w:bCs/>
        </w:rPr>
      </w:pPr>
      <w:r w:rsidRPr="00D22858">
        <w:t>4.</w:t>
      </w:r>
      <w:r>
        <w:t>6</w:t>
      </w:r>
      <w:r w:rsidRPr="00D22858">
        <w:t xml:space="preserve">. В период гарантийного срока на Товар </w:t>
      </w:r>
      <w:r w:rsidRPr="007D3A13">
        <w:t xml:space="preserve">Поставщик </w:t>
      </w:r>
      <w:r w:rsidRPr="00D22858">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Pr="007D3A13">
        <w:t>Поставщик</w:t>
      </w:r>
      <w:r>
        <w:t>а</w:t>
      </w:r>
      <w:r w:rsidRPr="007D3A13">
        <w:rPr>
          <w:b/>
        </w:rPr>
        <w:t xml:space="preserve"> </w:t>
      </w:r>
      <w:r w:rsidRPr="00D22858">
        <w:t xml:space="preserve">по адресу Заказчика. При необходимости доставку Товара в сервисные центры и обратно обеспечивает </w:t>
      </w:r>
      <w:r w:rsidRPr="007D3A13">
        <w:t>Поставщик</w:t>
      </w:r>
      <w:r w:rsidRPr="007D3A13">
        <w:rPr>
          <w:b/>
        </w:rPr>
        <w:t xml:space="preserve"> </w:t>
      </w:r>
      <w:r w:rsidRPr="00D22858">
        <w:t>за свой счет</w:t>
      </w:r>
      <w:r w:rsidRPr="00B70F46">
        <w:t>.</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w:t>
      </w:r>
      <w:proofErr w:type="gramStart"/>
      <w:r w:rsidR="00E37ACB" w:rsidRPr="009940D7">
        <w:t xml:space="preserve">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а</w:t>
      </w:r>
      <w:proofErr w:type="gramEnd"/>
      <w:r w:rsidR="00E37ACB" w:rsidRPr="009940D7">
        <w:t xml:space="preserve">, которые соответствующая Сторона </w:t>
      </w:r>
      <w:r w:rsidR="007C66E7" w:rsidRPr="009940D7">
        <w:t>д</w:t>
      </w:r>
      <w:r w:rsidR="000B00F8" w:rsidRPr="009940D7">
        <w:t>оговор</w:t>
      </w:r>
      <w:r w:rsidR="00E37ACB" w:rsidRPr="009940D7">
        <w:t>а не могла ни предвидеть, ни предотвратить разумными мерами. В этом случае срок исполнения обязатель</w:t>
      </w:r>
      <w:proofErr w:type="gramStart"/>
      <w:r w:rsidR="00E37ACB" w:rsidRPr="009940D7">
        <w:t>ств пр</w:t>
      </w:r>
      <w:proofErr w:type="gramEnd"/>
      <w:r w:rsidR="00E37ACB" w:rsidRPr="009940D7">
        <w:t xml:space="preserve">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t>5</w:t>
      </w:r>
      <w:r w:rsidR="00E37ACB" w:rsidRPr="009940D7">
        <w:t xml:space="preserve">.3. </w:t>
      </w:r>
      <w:proofErr w:type="spellStart"/>
      <w:r w:rsidR="00E37ACB" w:rsidRPr="009940D7">
        <w:t>Неуведомление</w:t>
      </w:r>
      <w:proofErr w:type="spellEnd"/>
      <w:r w:rsidR="00E37ACB" w:rsidRPr="009940D7">
        <w:t xml:space="preserve">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D9483B" w:rsidRPr="009940D7" w:rsidRDefault="00D9483B" w:rsidP="00D9483B">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9483B" w:rsidRPr="009940D7" w:rsidRDefault="00D9483B" w:rsidP="00D9483B">
      <w:pPr>
        <w:ind w:firstLine="540"/>
        <w:jc w:val="both"/>
      </w:pPr>
      <w:r w:rsidRPr="009940D7">
        <w:t>6.2.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D9483B" w:rsidRPr="009940D7" w:rsidRDefault="00D9483B" w:rsidP="00D9483B">
      <w:pPr>
        <w:ind w:firstLine="540"/>
        <w:jc w:val="both"/>
      </w:pPr>
      <w:r w:rsidRPr="009940D7">
        <w:lastRenderedPageBreak/>
        <w:t>6.3.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D9483B" w:rsidRPr="009940D7" w:rsidRDefault="00D9483B" w:rsidP="00D9483B">
      <w:pPr>
        <w:ind w:firstLine="540"/>
        <w:jc w:val="both"/>
      </w:pPr>
      <w:r w:rsidRPr="009940D7">
        <w:t>6.4.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D9483B" w:rsidRPr="009940D7" w:rsidRDefault="00D9483B" w:rsidP="00D9483B">
      <w:pPr>
        <w:ind w:firstLine="540"/>
        <w:jc w:val="both"/>
      </w:pPr>
      <w:r w:rsidRPr="009940D7">
        <w:t>6.5.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D9483B" w:rsidRPr="009940D7" w:rsidRDefault="00D9483B" w:rsidP="00D9483B">
      <w:pPr>
        <w:ind w:firstLine="567"/>
        <w:jc w:val="both"/>
      </w:pPr>
      <w:r w:rsidRPr="009940D7">
        <w:t>6.6.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 xml:space="preserve">а, Стороны </w:t>
      </w:r>
      <w:proofErr w:type="gramStart"/>
      <w:r w:rsidR="00F564CA" w:rsidRPr="009940D7">
        <w:t>предпринимают усилия</w:t>
      </w:r>
      <w:proofErr w:type="gramEnd"/>
      <w:r w:rsidR="00F564CA" w:rsidRPr="009940D7">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 xml:space="preserve">.4.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00F564CA" w:rsidRPr="009940D7">
        <w:t>с даты</w:t>
      </w:r>
      <w:proofErr w:type="gramEnd"/>
      <w:r w:rsidR="00F564CA" w:rsidRPr="009940D7">
        <w:t xml:space="preserve">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 xml:space="preserve">.5. </w:t>
      </w:r>
      <w:proofErr w:type="gramStart"/>
      <w:r w:rsidR="00F564CA" w:rsidRPr="009940D7">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F564CA" w:rsidRPr="009940D7" w:rsidRDefault="007E5F8E" w:rsidP="00F564CA">
      <w:pPr>
        <w:ind w:firstLine="567"/>
        <w:jc w:val="both"/>
      </w:pPr>
      <w:r w:rsidRPr="009940D7">
        <w:t>7</w:t>
      </w:r>
      <w:r w:rsidR="00F564CA" w:rsidRPr="009940D7">
        <w:t xml:space="preserve">.6. Если претензионные требования подлежат денежной оценке, в претензии указывается </w:t>
      </w:r>
      <w:proofErr w:type="spellStart"/>
      <w:r w:rsidR="00F564CA" w:rsidRPr="009940D7">
        <w:t>истребуемая</w:t>
      </w:r>
      <w:proofErr w:type="spellEnd"/>
      <w:r w:rsidR="00F564CA" w:rsidRPr="009940D7">
        <w:t xml:space="preserve">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w:t>
      </w:r>
      <w:proofErr w:type="spellStart"/>
      <w:r w:rsidR="00F564CA" w:rsidRPr="009940D7">
        <w:t>недостижения</w:t>
      </w:r>
      <w:proofErr w:type="spellEnd"/>
      <w:r w:rsidR="00F564CA" w:rsidRPr="009940D7">
        <w:t xml:space="preserve">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 xml:space="preserve">8. </w:t>
      </w:r>
      <w:proofErr w:type="spellStart"/>
      <w:r w:rsidRPr="009940D7">
        <w:t>Антикоррупционная</w:t>
      </w:r>
      <w:proofErr w:type="spellEnd"/>
      <w:r w:rsidRPr="009940D7">
        <w:t xml:space="preserve"> оговорка</w:t>
      </w:r>
    </w:p>
    <w:p w:rsidR="00907F18" w:rsidRPr="009940D7" w:rsidRDefault="00907F18" w:rsidP="00907F18">
      <w:pPr>
        <w:widowControl w:val="0"/>
        <w:autoSpaceDE w:val="0"/>
        <w:autoSpaceDN w:val="0"/>
        <w:adjustRightInd w:val="0"/>
        <w:ind w:firstLine="567"/>
        <w:jc w:val="both"/>
      </w:pPr>
      <w:r w:rsidRPr="009940D7">
        <w:t xml:space="preserve">8.1. </w:t>
      </w:r>
      <w:proofErr w:type="gramStart"/>
      <w:r w:rsidRPr="009940D7">
        <w:t xml:space="preserve">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07F18" w:rsidRPr="009940D7" w:rsidRDefault="00907F18" w:rsidP="00907F18">
      <w:pPr>
        <w:widowControl w:val="0"/>
        <w:autoSpaceDE w:val="0"/>
        <w:autoSpaceDN w:val="0"/>
        <w:adjustRightInd w:val="0"/>
        <w:ind w:firstLine="567"/>
        <w:jc w:val="both"/>
      </w:pPr>
      <w:r w:rsidRPr="009940D7">
        <w:t xml:space="preserve">8.2. 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w:t>
      </w:r>
      <w:r w:rsidRPr="009940D7">
        <w:lastRenderedPageBreak/>
        <w:t>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 xml:space="preserve">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Pr="009940D7">
        <w:t>с даты направления</w:t>
      </w:r>
      <w:proofErr w:type="gramEnd"/>
      <w:r w:rsidRPr="009940D7">
        <w:t xml:space="preserve"> письменного уведомления.</w:t>
      </w:r>
    </w:p>
    <w:p w:rsidR="00907F18" w:rsidRPr="009940D7" w:rsidRDefault="00907F18" w:rsidP="00907F18">
      <w:pPr>
        <w:widowControl w:val="0"/>
        <w:autoSpaceDE w:val="0"/>
        <w:autoSpaceDN w:val="0"/>
        <w:adjustRightInd w:val="0"/>
        <w:ind w:firstLine="567"/>
        <w:jc w:val="both"/>
      </w:pPr>
      <w:r w:rsidRPr="009940D7">
        <w:t xml:space="preserve">8.4. </w:t>
      </w:r>
      <w:proofErr w:type="gramStart"/>
      <w:r w:rsidRPr="009940D7">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9940D7">
        <w:t>аффилированными</w:t>
      </w:r>
      <w:proofErr w:type="spellEnd"/>
      <w:r w:rsidRPr="009940D7">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9940D7">
        <w:t xml:space="preserve">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w:t>
      </w:r>
      <w:proofErr w:type="gramStart"/>
      <w:r w:rsidR="00A5648D" w:rsidRPr="009940D7">
        <w:t xml:space="preserve">Настоящий </w:t>
      </w:r>
      <w:r w:rsidR="000B00F8" w:rsidRPr="009940D7">
        <w:t>договор</w:t>
      </w:r>
      <w:r w:rsidR="00A5648D" w:rsidRPr="009940D7">
        <w:t xml:space="preserve"> составлен </w:t>
      </w:r>
      <w:r w:rsidR="00BB02EF">
        <w:t xml:space="preserve">на ___ с. </w:t>
      </w:r>
      <w:r w:rsidR="00A5648D" w:rsidRPr="009940D7">
        <w:t>в двух экземплярах, имеющих одинаковую юридическую силу.</w:t>
      </w:r>
      <w:proofErr w:type="gramEnd"/>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9.3. Изменение существенных условий договора допускается согласно п.8 главы VI Положения о закупке ВолгГТУ,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t>9</w:t>
      </w:r>
      <w:r w:rsidR="00A5648D" w:rsidRPr="009940D7">
        <w:t>.</w:t>
      </w:r>
      <w:r w:rsidRPr="009940D7">
        <w:t>5</w:t>
      </w:r>
      <w:r w:rsidR="00A5648D" w:rsidRPr="009940D7">
        <w:t xml:space="preserve">. </w:t>
      </w:r>
      <w:proofErr w:type="gramStart"/>
      <w:r w:rsidR="00A5648D" w:rsidRPr="009940D7">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Default="00907F18" w:rsidP="00A5648D">
      <w:pPr>
        <w:ind w:firstLine="567"/>
        <w:jc w:val="both"/>
      </w:pPr>
      <w:r w:rsidRPr="009940D7">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 xml:space="preserve">у за действия привлекаемых соисполнителей как </w:t>
      </w:r>
      <w:proofErr w:type="gramStart"/>
      <w:r w:rsidR="00A5648D" w:rsidRPr="009940D7">
        <w:t>за</w:t>
      </w:r>
      <w:proofErr w:type="gramEnd"/>
      <w:r w:rsidR="00A5648D" w:rsidRPr="009940D7">
        <w:t xml:space="preserve"> свои собственные.</w:t>
      </w:r>
    </w:p>
    <w:p w:rsidR="00DA5254" w:rsidRPr="009940D7" w:rsidRDefault="00DA5254" w:rsidP="00A5648D">
      <w:pPr>
        <w:ind w:firstLine="567"/>
        <w:jc w:val="both"/>
      </w:pPr>
    </w:p>
    <w:p w:rsidR="00602385" w:rsidRDefault="00602385" w:rsidP="00602385">
      <w:pPr>
        <w:jc w:val="center"/>
        <w:outlineLvl w:val="0"/>
        <w:rPr>
          <w:b/>
          <w:bCs/>
        </w:rPr>
      </w:pPr>
      <w:r w:rsidRPr="002452CA">
        <w:rPr>
          <w:b/>
          <w:bCs/>
        </w:rPr>
        <w:lastRenderedPageBreak/>
        <w:t xml:space="preserve">10. </w:t>
      </w:r>
      <w:r>
        <w:rPr>
          <w:b/>
          <w:bCs/>
        </w:rPr>
        <w:t>Прочие условия</w:t>
      </w:r>
    </w:p>
    <w:p w:rsidR="00602385" w:rsidRDefault="00602385" w:rsidP="00602385">
      <w:pPr>
        <w:autoSpaceDE w:val="0"/>
        <w:autoSpaceDN w:val="0"/>
        <w:adjustRightInd w:val="0"/>
        <w:jc w:val="center"/>
      </w:pPr>
      <w:r w:rsidRPr="00751482">
        <w:rPr>
          <w:color w:val="FF0000"/>
          <w:highlight w:val="yellow"/>
        </w:rPr>
        <w:t>[</w:t>
      </w:r>
      <w:r w:rsidRPr="002810B6">
        <w:rPr>
          <w:i/>
          <w:color w:val="FF0000"/>
          <w:highlight w:val="yellow"/>
        </w:rPr>
        <w:t>при наличии так</w:t>
      </w:r>
      <w:r>
        <w:rPr>
          <w:i/>
          <w:color w:val="FF0000"/>
          <w:highlight w:val="yellow"/>
        </w:rPr>
        <w:t>их условий в</w:t>
      </w:r>
      <w:r w:rsidRPr="002810B6">
        <w:rPr>
          <w:i/>
          <w:color w:val="FF0000"/>
          <w:highlight w:val="yellow"/>
        </w:rPr>
        <w:t xml:space="preserve"> Соглашени</w:t>
      </w:r>
      <w:r>
        <w:rPr>
          <w:i/>
          <w:color w:val="FF0000"/>
          <w:highlight w:val="yellow"/>
        </w:rPr>
        <w:t>и</w:t>
      </w:r>
      <w:r w:rsidRPr="00751482">
        <w:rPr>
          <w:color w:val="FF0000"/>
          <w:highlight w:val="yellow"/>
        </w:rPr>
        <w:t>]</w:t>
      </w:r>
    </w:p>
    <w:p w:rsidR="00602385" w:rsidRDefault="00602385" w:rsidP="00602385">
      <w:pPr>
        <w:autoSpaceDE w:val="0"/>
        <w:autoSpaceDN w:val="0"/>
        <w:adjustRightInd w:val="0"/>
        <w:ind w:firstLine="567"/>
        <w:jc w:val="both"/>
      </w:pPr>
      <w:r w:rsidRPr="00FA75C4">
        <w:t xml:space="preserve">10.1. </w:t>
      </w:r>
      <w:proofErr w:type="gramStart"/>
      <w:r w:rsidRPr="00FA75C4">
        <w:t xml:space="preserve">Настоящий договор заключен в рамках исполнения обязательств по Соглашению </w:t>
      </w:r>
      <w:r w:rsidRPr="00B03D8C">
        <w:t>№ </w:t>
      </w:r>
      <w:r>
        <w:t>___</w:t>
      </w:r>
      <w:r w:rsidRPr="00B03D8C">
        <w:t xml:space="preserve"> от </w:t>
      </w:r>
      <w:r>
        <w:t>_</w:t>
      </w:r>
      <w:r w:rsidRPr="00B03D8C">
        <w:t>.</w:t>
      </w:r>
      <w:r>
        <w:t>_</w:t>
      </w:r>
      <w:r w:rsidRPr="00B03D8C">
        <w:t>.202</w:t>
      </w:r>
      <w:r>
        <w:t>_</w:t>
      </w:r>
      <w:r w:rsidRPr="00B03D8C">
        <w:t>г.</w:t>
      </w:r>
      <w:r w:rsidRPr="00FA75C4">
        <w:t xml:space="preserve"> 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w:t>
      </w:r>
      <w:proofErr w:type="gramEnd"/>
      <w:r w:rsidRPr="00FA75C4">
        <w:t xml:space="preserve"> валютным законодательством Российской Федерации. Выражение согласия Поставщика на осуществление указанных проверок осуществляется путем подписания настоящего договора.</w:t>
      </w:r>
    </w:p>
    <w:p w:rsidR="00504D9D" w:rsidRPr="009940D7" w:rsidRDefault="00907F18" w:rsidP="00EB6443">
      <w:pPr>
        <w:jc w:val="center"/>
        <w:outlineLvl w:val="0"/>
        <w:rPr>
          <w:b/>
          <w:bCs/>
        </w:rPr>
      </w:pPr>
      <w:r w:rsidRPr="009940D7">
        <w:rPr>
          <w:b/>
          <w:bCs/>
        </w:rPr>
        <w:t>1</w:t>
      </w:r>
      <w:r w:rsidR="005517DA">
        <w:rPr>
          <w:b/>
          <w:bCs/>
        </w:rPr>
        <w:t>1</w:t>
      </w:r>
      <w:r w:rsidR="0000187E" w:rsidRPr="009940D7">
        <w:rPr>
          <w:b/>
          <w:bCs/>
        </w:rPr>
        <w:t>. Приложения</w:t>
      </w:r>
    </w:p>
    <w:p w:rsidR="00907F18" w:rsidRPr="009940D7" w:rsidRDefault="006852E5" w:rsidP="00907F18">
      <w:pPr>
        <w:ind w:firstLine="567"/>
        <w:jc w:val="both"/>
      </w:pPr>
      <w:r w:rsidRPr="009940D7">
        <w:t>1</w:t>
      </w:r>
      <w:r w:rsidR="005517DA">
        <w:t>1</w:t>
      </w:r>
      <w:r w:rsidR="00907F18" w:rsidRPr="009940D7">
        <w:t>.</w:t>
      </w:r>
      <w:r w:rsidR="00BB02EF">
        <w:t>1</w:t>
      </w:r>
      <w:r w:rsidR="00907F18" w:rsidRPr="009940D7">
        <w:t xml:space="preserve">. Приложение № 1 «Спецификация. Расчет цены договора» - </w:t>
      </w:r>
      <w:proofErr w:type="gramStart"/>
      <w:r w:rsidR="00907F18" w:rsidRPr="009940D7">
        <w:t>на</w:t>
      </w:r>
      <w:proofErr w:type="gramEnd"/>
      <w:r w:rsidR="00907F18" w:rsidRPr="009940D7">
        <w:t xml:space="preserve"> _ с.</w:t>
      </w:r>
    </w:p>
    <w:p w:rsidR="00504D9D" w:rsidRPr="009940D7" w:rsidRDefault="0000187E" w:rsidP="00EB6443">
      <w:pPr>
        <w:jc w:val="center"/>
        <w:outlineLvl w:val="0"/>
        <w:rPr>
          <w:b/>
          <w:bCs/>
        </w:rPr>
      </w:pPr>
      <w:r w:rsidRPr="009940D7">
        <w:rPr>
          <w:b/>
          <w:bCs/>
        </w:rPr>
        <w:t>1</w:t>
      </w:r>
      <w:r w:rsidR="005517DA">
        <w:rPr>
          <w:b/>
          <w:bCs/>
        </w:rPr>
        <w:t>2</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E853E5" w:rsidRPr="00261E83" w:rsidRDefault="00E853E5" w:rsidP="00E853E5">
      <w:pPr>
        <w:widowControl w:val="0"/>
        <w:suppressAutoHyphens/>
        <w:outlineLvl w:val="0"/>
        <w:rPr>
          <w:bCs/>
          <w:lang w:eastAsia="zh-CN"/>
        </w:rPr>
      </w:pPr>
      <w:r w:rsidRPr="00261E83">
        <w:rPr>
          <w:b/>
          <w:bCs/>
          <w:lang w:eastAsia="zh-CN"/>
        </w:rPr>
        <w:t>Волгоградский государственный технический университет</w:t>
      </w:r>
    </w:p>
    <w:p w:rsidR="00602385" w:rsidRPr="009940D7" w:rsidRDefault="00602385" w:rsidP="00602385">
      <w:pPr>
        <w:widowControl w:val="0"/>
        <w:suppressAutoHyphens/>
        <w:rPr>
          <w:b/>
          <w:bCs/>
          <w:lang w:eastAsia="zh-CN"/>
        </w:rPr>
      </w:pPr>
      <w:bookmarkStart w:id="0" w:name="_GoBack"/>
      <w:bookmarkEnd w:id="0"/>
      <w:r w:rsidRPr="009940D7">
        <w:rPr>
          <w:bCs/>
          <w:lang w:eastAsia="zh-CN"/>
        </w:rPr>
        <w:t>400005 г. Волгоград, пр. Ленина, 28, тел. (8442)23-00-76, 23-87-87</w:t>
      </w:r>
    </w:p>
    <w:p w:rsidR="00602385" w:rsidRPr="009940D7" w:rsidRDefault="00602385" w:rsidP="00602385">
      <w:pPr>
        <w:suppressAutoHyphens/>
        <w:rPr>
          <w:rFonts w:eastAsia="MS Mincho"/>
          <w:lang w:eastAsia="zh-CN"/>
        </w:rPr>
      </w:pPr>
      <w:r w:rsidRPr="009940D7">
        <w:rPr>
          <w:lang w:eastAsia="zh-CN"/>
        </w:rPr>
        <w:t>ИНН 3444049170, КПП 344401001, ОГРН 1023403440818</w:t>
      </w:r>
    </w:p>
    <w:p w:rsidR="00602385" w:rsidRPr="009940D7" w:rsidRDefault="00602385" w:rsidP="00602385">
      <w:pPr>
        <w:suppressAutoHyphens/>
        <w:rPr>
          <w:lang w:eastAsia="zh-CN"/>
        </w:rPr>
      </w:pPr>
      <w:r w:rsidRPr="009940D7">
        <w:rPr>
          <w:lang w:eastAsia="zh-CN"/>
        </w:rPr>
        <w:t xml:space="preserve">Получатель: УФК по Волгоградской области (Волгоградский государственный технический университет </w:t>
      </w:r>
      <w:proofErr w:type="gramStart"/>
      <w:r w:rsidRPr="009940D7">
        <w:rPr>
          <w:lang w:eastAsia="zh-CN"/>
        </w:rPr>
        <w:t>л</w:t>
      </w:r>
      <w:proofErr w:type="gramEnd"/>
      <w:r w:rsidRPr="009940D7">
        <w:rPr>
          <w:lang w:eastAsia="zh-CN"/>
        </w:rPr>
        <w:t>/с 20296Х09660)</w:t>
      </w:r>
    </w:p>
    <w:p w:rsidR="00602385" w:rsidRPr="009940D7" w:rsidRDefault="00602385" w:rsidP="00602385">
      <w:pPr>
        <w:suppressAutoHyphens/>
        <w:rPr>
          <w:lang w:eastAsia="zh-CN"/>
        </w:rPr>
      </w:pPr>
      <w:r w:rsidRPr="009940D7">
        <w:rPr>
          <w:lang w:eastAsia="zh-CN"/>
        </w:rPr>
        <w:t xml:space="preserve">Казначейский счет: 03214643000000012900                   </w:t>
      </w:r>
    </w:p>
    <w:p w:rsidR="00602385" w:rsidRPr="009940D7" w:rsidRDefault="00602385" w:rsidP="00602385">
      <w:pPr>
        <w:suppressAutoHyphens/>
        <w:rPr>
          <w:lang w:eastAsia="zh-CN"/>
        </w:rPr>
      </w:pPr>
      <w:r w:rsidRPr="009940D7">
        <w:rPr>
          <w:lang w:eastAsia="zh-CN"/>
        </w:rPr>
        <w:t>Банк получателя: Отделении Волгоград Банка России // УФК по Волгоградской области г</w:t>
      </w:r>
      <w:proofErr w:type="gramStart"/>
      <w:r w:rsidRPr="009940D7">
        <w:rPr>
          <w:lang w:eastAsia="zh-CN"/>
        </w:rPr>
        <w:t>.В</w:t>
      </w:r>
      <w:proofErr w:type="gramEnd"/>
      <w:r w:rsidRPr="009940D7">
        <w:rPr>
          <w:lang w:eastAsia="zh-CN"/>
        </w:rPr>
        <w:t>олгоград, БИК 011806101, Единый казначейский счет 40102810445370000021</w:t>
      </w:r>
    </w:p>
    <w:p w:rsidR="00504D9D" w:rsidRPr="009940D7" w:rsidRDefault="00A85099" w:rsidP="00EB6443">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E37ACB" w:rsidRPr="009940D7" w:rsidRDefault="00E37ACB" w:rsidP="000D45A2">
      <w:pPr>
        <w:rPr>
          <w:rFonts w:eastAsia="MS Mincho"/>
        </w:rPr>
      </w:pPr>
      <w:r w:rsidRPr="009940D7">
        <w:rPr>
          <w:rFonts w:eastAsia="MS Mincho"/>
        </w:rPr>
        <w:t xml:space="preserve">тел. </w:t>
      </w:r>
      <w:r w:rsidR="00A85099" w:rsidRPr="009940D7">
        <w:t xml:space="preserve">(8442) </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proofErr w:type="gramStart"/>
      <w:r w:rsidRPr="009940D7">
        <w:rPr>
          <w:rFonts w:eastAsia="MS Mincho"/>
        </w:rPr>
        <w:t>Р</w:t>
      </w:r>
      <w:proofErr w:type="gramEnd"/>
      <w:r w:rsidRPr="009940D7">
        <w:rPr>
          <w:rFonts w:eastAsia="MS Mincho"/>
        </w:rPr>
        <w:t xml:space="preserve">/счёт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proofErr w:type="gramStart"/>
      <w:r w:rsidRPr="009940D7">
        <w:rPr>
          <w:rFonts w:eastAsia="MS Mincho"/>
        </w:rPr>
        <w:t>К</w:t>
      </w:r>
      <w:proofErr w:type="gramEnd"/>
      <w:r w:rsidRPr="009940D7">
        <w:rPr>
          <w:rFonts w:eastAsia="MS Mincho"/>
        </w:rPr>
        <w:t xml:space="preserve">/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907F18" w:rsidRDefault="00907F18" w:rsidP="000D45A2">
      <w:pPr>
        <w:rPr>
          <w:rFonts w:eastAsia="MS Mincho"/>
        </w:rPr>
      </w:pPr>
    </w:p>
    <w:p w:rsidR="00BB02EF" w:rsidRDefault="00BB02EF" w:rsidP="000D45A2">
      <w:pPr>
        <w:rPr>
          <w:rFonts w:eastAsia="MS Mincho"/>
        </w:rPr>
      </w:pPr>
    </w:p>
    <w:tbl>
      <w:tblPr>
        <w:tblW w:w="0" w:type="auto"/>
        <w:jc w:val="center"/>
        <w:tblLayout w:type="fixed"/>
        <w:tblLook w:val="0000"/>
      </w:tblPr>
      <w:tblGrid>
        <w:gridCol w:w="4428"/>
        <w:gridCol w:w="4243"/>
      </w:tblGrid>
      <w:tr w:rsidR="00BB02EF" w:rsidTr="00971875">
        <w:trPr>
          <w:jc w:val="center"/>
        </w:trPr>
        <w:tc>
          <w:tcPr>
            <w:tcW w:w="4428" w:type="dxa"/>
            <w:shd w:val="clear" w:color="auto" w:fill="auto"/>
          </w:tcPr>
          <w:p w:rsidR="00BB02EF" w:rsidRDefault="00BB02EF" w:rsidP="00971875">
            <w:pPr>
              <w:widowControl w:val="0"/>
              <w:adjustRightInd w:val="0"/>
              <w:jc w:val="center"/>
              <w:rPr>
                <w:b/>
                <w:u w:val="single"/>
              </w:rPr>
            </w:pPr>
            <w:r w:rsidRPr="00680B57">
              <w:rPr>
                <w:b/>
                <w:u w:val="single"/>
              </w:rPr>
              <w:t>Заказчик</w:t>
            </w:r>
          </w:p>
          <w:p w:rsidR="00BB02EF" w:rsidRPr="00680B57" w:rsidRDefault="00BB02EF" w:rsidP="00971875">
            <w:pPr>
              <w:widowControl w:val="0"/>
              <w:adjustRightInd w:val="0"/>
              <w:jc w:val="center"/>
              <w:rPr>
                <w:b/>
                <w:u w:val="single"/>
              </w:rPr>
            </w:pPr>
          </w:p>
          <w:p w:rsidR="00BB02EF" w:rsidRDefault="00BB02EF" w:rsidP="00971875">
            <w:pPr>
              <w:widowControl w:val="0"/>
              <w:adjustRightInd w:val="0"/>
              <w:jc w:val="center"/>
            </w:pPr>
            <w:r>
              <w:rPr>
                <w:b/>
              </w:rPr>
              <w:t>__________</w:t>
            </w:r>
            <w:r w:rsidRPr="00B14BEA">
              <w:t xml:space="preserve"> </w:t>
            </w:r>
            <w:r>
              <w:t>__________</w:t>
            </w:r>
          </w:p>
          <w:p w:rsidR="00BB02EF" w:rsidRPr="00B14BEA" w:rsidRDefault="00BB02EF" w:rsidP="0097187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BB02EF" w:rsidRPr="00B14BEA" w:rsidRDefault="00BB02EF" w:rsidP="00971875">
            <w:pPr>
              <w:widowControl w:val="0"/>
              <w:adjustRightInd w:val="0"/>
              <w:jc w:val="center"/>
              <w:rPr>
                <w:bCs/>
              </w:rPr>
            </w:pPr>
            <w:r w:rsidRPr="00B14BEA">
              <w:rPr>
                <w:bCs/>
              </w:rPr>
              <w:t>«___» _________ 202__ г</w:t>
            </w:r>
          </w:p>
        </w:tc>
        <w:tc>
          <w:tcPr>
            <w:tcW w:w="4243" w:type="dxa"/>
            <w:shd w:val="clear" w:color="auto" w:fill="auto"/>
          </w:tcPr>
          <w:p w:rsidR="00BB02EF" w:rsidRDefault="00BB02EF" w:rsidP="00971875">
            <w:pPr>
              <w:pStyle w:val="ad"/>
              <w:rPr>
                <w:bCs w:val="0"/>
              </w:rPr>
            </w:pPr>
            <w:r>
              <w:rPr>
                <w:bCs w:val="0"/>
                <w:u w:val="single"/>
              </w:rPr>
              <w:t>Поставщик</w:t>
            </w:r>
          </w:p>
          <w:p w:rsidR="00BB02EF" w:rsidRPr="00680B57" w:rsidRDefault="00BB02EF" w:rsidP="00971875">
            <w:pPr>
              <w:widowControl w:val="0"/>
              <w:adjustRightInd w:val="0"/>
              <w:jc w:val="center"/>
              <w:rPr>
                <w:b/>
                <w:u w:val="single"/>
              </w:rPr>
            </w:pPr>
          </w:p>
          <w:p w:rsidR="00BB02EF" w:rsidRDefault="00BB02EF" w:rsidP="00971875">
            <w:pPr>
              <w:widowControl w:val="0"/>
              <w:adjustRightInd w:val="0"/>
              <w:jc w:val="center"/>
            </w:pPr>
            <w:r>
              <w:rPr>
                <w:b/>
              </w:rPr>
              <w:t>__________</w:t>
            </w:r>
            <w:r w:rsidRPr="00B14BEA">
              <w:t xml:space="preserve"> </w:t>
            </w:r>
            <w:r>
              <w:t>__________</w:t>
            </w:r>
          </w:p>
          <w:p w:rsidR="00BB02EF" w:rsidRPr="00B14BEA" w:rsidRDefault="00BB02EF" w:rsidP="0097187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BB02EF" w:rsidRPr="00504FE8" w:rsidRDefault="00BB02EF" w:rsidP="00971875">
            <w:pPr>
              <w:pStyle w:val="ad"/>
              <w:rPr>
                <w:b w:val="0"/>
              </w:rPr>
            </w:pPr>
            <w:r w:rsidRPr="00504FE8">
              <w:rPr>
                <w:b w:val="0"/>
                <w:bCs w:val="0"/>
              </w:rPr>
              <w:t>«___» _________ 202__ г</w:t>
            </w:r>
          </w:p>
        </w:tc>
      </w:tr>
      <w:tr w:rsidR="00BB02EF" w:rsidRPr="00633A58" w:rsidTr="00971875">
        <w:trPr>
          <w:jc w:val="center"/>
        </w:trPr>
        <w:tc>
          <w:tcPr>
            <w:tcW w:w="4428" w:type="dxa"/>
            <w:shd w:val="clear" w:color="auto" w:fill="auto"/>
          </w:tcPr>
          <w:p w:rsidR="00BB02EF" w:rsidRPr="00633A58" w:rsidRDefault="00BB02EF" w:rsidP="00971875">
            <w:pPr>
              <w:pStyle w:val="ad"/>
              <w:jc w:val="left"/>
              <w:rPr>
                <w:b w:val="0"/>
              </w:rPr>
            </w:pPr>
            <w:r w:rsidRPr="00633A58">
              <w:rPr>
                <w:b w:val="0"/>
              </w:rPr>
              <w:t>м.п.</w:t>
            </w:r>
          </w:p>
        </w:tc>
        <w:tc>
          <w:tcPr>
            <w:tcW w:w="4243" w:type="dxa"/>
            <w:shd w:val="clear" w:color="auto" w:fill="auto"/>
          </w:tcPr>
          <w:p w:rsidR="00BB02EF" w:rsidRPr="00633A58" w:rsidRDefault="00BB02EF" w:rsidP="00971875">
            <w:pPr>
              <w:pStyle w:val="ad"/>
              <w:jc w:val="left"/>
              <w:rPr>
                <w:b w:val="0"/>
              </w:rPr>
            </w:pPr>
            <w:r w:rsidRPr="00633A58">
              <w:rPr>
                <w:b w:val="0"/>
              </w:rPr>
              <w:t>м.п.</w:t>
            </w:r>
          </w:p>
        </w:tc>
      </w:tr>
    </w:tbl>
    <w:p w:rsidR="00BB02EF" w:rsidRDefault="00BB02EF" w:rsidP="000D45A2">
      <w:pPr>
        <w:rPr>
          <w:rFonts w:eastAsia="MS Mincho"/>
        </w:rPr>
      </w:pPr>
    </w:p>
    <w:p w:rsidR="00BB02EF" w:rsidRPr="009940D7" w:rsidRDefault="00BB02EF" w:rsidP="000D45A2">
      <w:pPr>
        <w:rPr>
          <w:rFonts w:eastAsia="MS Mincho"/>
        </w:rPr>
      </w:pPr>
    </w:p>
    <w:p w:rsidR="007E30A6" w:rsidRPr="009940D7" w:rsidRDefault="007E30A6" w:rsidP="00763152"/>
    <w:p w:rsidR="00F71D21" w:rsidRPr="009940D7" w:rsidRDefault="00F71D21" w:rsidP="00763152">
      <w:r w:rsidRPr="009940D7">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proofErr w:type="spellStart"/>
            <w:proofErr w:type="gramStart"/>
            <w:r w:rsidRPr="009940D7">
              <w:rPr>
                <w:b/>
                <w:sz w:val="22"/>
                <w:szCs w:val="22"/>
              </w:rPr>
              <w:t>п</w:t>
            </w:r>
            <w:proofErr w:type="spellEnd"/>
            <w:proofErr w:type="gramEnd"/>
            <w:r w:rsidRPr="009940D7">
              <w:rPr>
                <w:b/>
                <w:sz w:val="22"/>
                <w:szCs w:val="22"/>
              </w:rPr>
              <w:t>/</w:t>
            </w:r>
            <w:proofErr w:type="spellStart"/>
            <w:r w:rsidRPr="009940D7">
              <w:rPr>
                <w:b/>
                <w:sz w:val="22"/>
                <w:szCs w:val="22"/>
              </w:rPr>
              <w:t>п</w:t>
            </w:r>
            <w:proofErr w:type="spellEnd"/>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proofErr w:type="spellStart"/>
            <w:r w:rsidRPr="009940D7">
              <w:rPr>
                <w:b/>
                <w:sz w:val="22"/>
                <w:szCs w:val="22"/>
                <w:lang w:val="en-US"/>
              </w:rPr>
              <w:t>Всего</w:t>
            </w:r>
            <w:proofErr w:type="spellEnd"/>
            <w:r w:rsidRPr="009940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bl>
    <w:p w:rsidR="00763152" w:rsidRDefault="00763152" w:rsidP="00763152"/>
    <w:p w:rsidR="00BB02EF" w:rsidRDefault="00BB02EF" w:rsidP="00763152"/>
    <w:tbl>
      <w:tblPr>
        <w:tblW w:w="0" w:type="auto"/>
        <w:jc w:val="center"/>
        <w:tblLayout w:type="fixed"/>
        <w:tblLook w:val="0000"/>
      </w:tblPr>
      <w:tblGrid>
        <w:gridCol w:w="4428"/>
        <w:gridCol w:w="4243"/>
      </w:tblGrid>
      <w:tr w:rsidR="00BB02EF" w:rsidTr="00971875">
        <w:trPr>
          <w:jc w:val="center"/>
        </w:trPr>
        <w:tc>
          <w:tcPr>
            <w:tcW w:w="4428" w:type="dxa"/>
            <w:shd w:val="clear" w:color="auto" w:fill="auto"/>
          </w:tcPr>
          <w:p w:rsidR="00BB02EF" w:rsidRDefault="00BB02EF" w:rsidP="00971875">
            <w:pPr>
              <w:widowControl w:val="0"/>
              <w:adjustRightInd w:val="0"/>
              <w:jc w:val="center"/>
              <w:rPr>
                <w:b/>
                <w:u w:val="single"/>
              </w:rPr>
            </w:pPr>
            <w:r w:rsidRPr="00680B57">
              <w:rPr>
                <w:b/>
                <w:u w:val="single"/>
              </w:rPr>
              <w:t>Заказчик</w:t>
            </w:r>
          </w:p>
          <w:p w:rsidR="00BB02EF" w:rsidRPr="00680B57" w:rsidRDefault="00BB02EF" w:rsidP="00971875">
            <w:pPr>
              <w:widowControl w:val="0"/>
              <w:adjustRightInd w:val="0"/>
              <w:jc w:val="center"/>
              <w:rPr>
                <w:b/>
                <w:u w:val="single"/>
              </w:rPr>
            </w:pPr>
          </w:p>
          <w:p w:rsidR="00BB02EF" w:rsidRDefault="00BB02EF" w:rsidP="00971875">
            <w:pPr>
              <w:widowControl w:val="0"/>
              <w:adjustRightInd w:val="0"/>
              <w:jc w:val="center"/>
            </w:pPr>
            <w:r>
              <w:rPr>
                <w:b/>
              </w:rPr>
              <w:t>__________</w:t>
            </w:r>
            <w:r w:rsidRPr="00B14BEA">
              <w:t xml:space="preserve"> </w:t>
            </w:r>
            <w:r>
              <w:t>__________</w:t>
            </w:r>
          </w:p>
          <w:p w:rsidR="00BB02EF" w:rsidRPr="00B14BEA" w:rsidRDefault="00BB02EF" w:rsidP="0097187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BB02EF" w:rsidRPr="00B14BEA" w:rsidRDefault="00BB02EF" w:rsidP="00971875">
            <w:pPr>
              <w:widowControl w:val="0"/>
              <w:adjustRightInd w:val="0"/>
              <w:jc w:val="center"/>
              <w:rPr>
                <w:bCs/>
              </w:rPr>
            </w:pPr>
            <w:r w:rsidRPr="00B14BEA">
              <w:rPr>
                <w:bCs/>
              </w:rPr>
              <w:t>«___» _________ 202__ г</w:t>
            </w:r>
          </w:p>
        </w:tc>
        <w:tc>
          <w:tcPr>
            <w:tcW w:w="4243" w:type="dxa"/>
            <w:shd w:val="clear" w:color="auto" w:fill="auto"/>
          </w:tcPr>
          <w:p w:rsidR="00BB02EF" w:rsidRDefault="00BB02EF" w:rsidP="00971875">
            <w:pPr>
              <w:pStyle w:val="ad"/>
              <w:rPr>
                <w:bCs w:val="0"/>
              </w:rPr>
            </w:pPr>
            <w:r>
              <w:rPr>
                <w:bCs w:val="0"/>
                <w:u w:val="single"/>
              </w:rPr>
              <w:t>Поставщик</w:t>
            </w:r>
          </w:p>
          <w:p w:rsidR="00BB02EF" w:rsidRPr="00680B57" w:rsidRDefault="00BB02EF" w:rsidP="00971875">
            <w:pPr>
              <w:widowControl w:val="0"/>
              <w:adjustRightInd w:val="0"/>
              <w:jc w:val="center"/>
              <w:rPr>
                <w:b/>
                <w:u w:val="single"/>
              </w:rPr>
            </w:pPr>
          </w:p>
          <w:p w:rsidR="00BB02EF" w:rsidRDefault="00BB02EF" w:rsidP="00971875">
            <w:pPr>
              <w:widowControl w:val="0"/>
              <w:adjustRightInd w:val="0"/>
              <w:jc w:val="center"/>
            </w:pPr>
            <w:r>
              <w:rPr>
                <w:b/>
              </w:rPr>
              <w:t>__________</w:t>
            </w:r>
            <w:r w:rsidRPr="00B14BEA">
              <w:t xml:space="preserve"> </w:t>
            </w:r>
            <w:r>
              <w:t>__________</w:t>
            </w:r>
          </w:p>
          <w:p w:rsidR="00BB02EF" w:rsidRPr="00B14BEA" w:rsidRDefault="00BB02EF" w:rsidP="0097187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BB02EF" w:rsidRPr="00504FE8" w:rsidRDefault="00BB02EF" w:rsidP="00971875">
            <w:pPr>
              <w:pStyle w:val="ad"/>
              <w:rPr>
                <w:b w:val="0"/>
              </w:rPr>
            </w:pPr>
            <w:r w:rsidRPr="00504FE8">
              <w:rPr>
                <w:b w:val="0"/>
                <w:bCs w:val="0"/>
              </w:rPr>
              <w:t>«___» _________ 202__ г</w:t>
            </w:r>
          </w:p>
        </w:tc>
      </w:tr>
      <w:tr w:rsidR="00BB02EF" w:rsidRPr="00633A58" w:rsidTr="00971875">
        <w:trPr>
          <w:jc w:val="center"/>
        </w:trPr>
        <w:tc>
          <w:tcPr>
            <w:tcW w:w="4428" w:type="dxa"/>
            <w:shd w:val="clear" w:color="auto" w:fill="auto"/>
          </w:tcPr>
          <w:p w:rsidR="00BB02EF" w:rsidRPr="00633A58" w:rsidRDefault="00BB02EF" w:rsidP="00971875">
            <w:pPr>
              <w:pStyle w:val="ad"/>
              <w:jc w:val="left"/>
              <w:rPr>
                <w:b w:val="0"/>
              </w:rPr>
            </w:pPr>
            <w:r w:rsidRPr="00633A58">
              <w:rPr>
                <w:b w:val="0"/>
              </w:rPr>
              <w:t>м.п.</w:t>
            </w:r>
          </w:p>
        </w:tc>
        <w:tc>
          <w:tcPr>
            <w:tcW w:w="4243" w:type="dxa"/>
            <w:shd w:val="clear" w:color="auto" w:fill="auto"/>
          </w:tcPr>
          <w:p w:rsidR="00BB02EF" w:rsidRPr="00633A58" w:rsidRDefault="00BB02EF" w:rsidP="00971875">
            <w:pPr>
              <w:pStyle w:val="ad"/>
              <w:jc w:val="left"/>
              <w:rPr>
                <w:b w:val="0"/>
              </w:rPr>
            </w:pPr>
            <w:r w:rsidRPr="00633A58">
              <w:rPr>
                <w:b w:val="0"/>
              </w:rPr>
              <w:t>м.п.</w:t>
            </w:r>
          </w:p>
        </w:tc>
      </w:tr>
    </w:tbl>
    <w:p w:rsidR="00BB02EF" w:rsidRPr="009940D7" w:rsidRDefault="00BB02EF" w:rsidP="00763152"/>
    <w:sectPr w:rsidR="00BB02EF" w:rsidRPr="009940D7" w:rsidSect="00E14D09">
      <w:headerReference w:type="even" r:id="rId8"/>
      <w:headerReference w:type="default" r:id="rId9"/>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148" w:rsidRDefault="00133148">
      <w:r>
        <w:separator/>
      </w:r>
    </w:p>
  </w:endnote>
  <w:endnote w:type="continuationSeparator" w:id="0">
    <w:p w:rsidR="00133148" w:rsidRDefault="001331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148" w:rsidRDefault="00133148">
      <w:r>
        <w:separator/>
      </w:r>
    </w:p>
  </w:footnote>
  <w:footnote w:type="continuationSeparator" w:id="0">
    <w:p w:rsidR="00133148" w:rsidRDefault="001331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4F3E5A"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4F3E5A">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602385">
      <w:rPr>
        <w:noProof/>
        <w:sz w:val="22"/>
        <w:szCs w:val="22"/>
      </w:rPr>
      <w:t>5</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1F08"/>
  <w:defaultTabStop w:val="709"/>
  <w:hyphenationZone w:val="357"/>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DEE"/>
    <w:rsid w:val="00075FE9"/>
    <w:rsid w:val="000776A8"/>
    <w:rsid w:val="0008031D"/>
    <w:rsid w:val="00082B00"/>
    <w:rsid w:val="00082D69"/>
    <w:rsid w:val="00084D0D"/>
    <w:rsid w:val="000850AF"/>
    <w:rsid w:val="000861EC"/>
    <w:rsid w:val="00086430"/>
    <w:rsid w:val="000900B8"/>
    <w:rsid w:val="0009074C"/>
    <w:rsid w:val="00090818"/>
    <w:rsid w:val="000908F1"/>
    <w:rsid w:val="0009179F"/>
    <w:rsid w:val="000946F2"/>
    <w:rsid w:val="00096A1E"/>
    <w:rsid w:val="00096CD4"/>
    <w:rsid w:val="00096FAA"/>
    <w:rsid w:val="000A0173"/>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3148"/>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780D"/>
    <w:rsid w:val="001C7A1B"/>
    <w:rsid w:val="001D1366"/>
    <w:rsid w:val="001D2E06"/>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49A6"/>
    <w:rsid w:val="002A5B11"/>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C1"/>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7613"/>
    <w:rsid w:val="003778B2"/>
    <w:rsid w:val="00377ED1"/>
    <w:rsid w:val="00377EF6"/>
    <w:rsid w:val="00380ABF"/>
    <w:rsid w:val="00380B3A"/>
    <w:rsid w:val="00382D2F"/>
    <w:rsid w:val="003875B4"/>
    <w:rsid w:val="00387CAA"/>
    <w:rsid w:val="003925A5"/>
    <w:rsid w:val="003928F5"/>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538"/>
    <w:rsid w:val="00452B2A"/>
    <w:rsid w:val="004534F0"/>
    <w:rsid w:val="004546D9"/>
    <w:rsid w:val="00454A8F"/>
    <w:rsid w:val="004551E0"/>
    <w:rsid w:val="00455476"/>
    <w:rsid w:val="004556EB"/>
    <w:rsid w:val="0045767F"/>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31C0"/>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468"/>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E5A"/>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10CC7"/>
    <w:rsid w:val="00511733"/>
    <w:rsid w:val="00511C9D"/>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3F"/>
    <w:rsid w:val="005376FF"/>
    <w:rsid w:val="0054307C"/>
    <w:rsid w:val="00544404"/>
    <w:rsid w:val="0054523F"/>
    <w:rsid w:val="00546EEC"/>
    <w:rsid w:val="0055019C"/>
    <w:rsid w:val="00550F0C"/>
    <w:rsid w:val="005517DA"/>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06AB"/>
    <w:rsid w:val="00581B0A"/>
    <w:rsid w:val="00581B3B"/>
    <w:rsid w:val="00581BA6"/>
    <w:rsid w:val="00582043"/>
    <w:rsid w:val="00582489"/>
    <w:rsid w:val="00582C50"/>
    <w:rsid w:val="00582DCA"/>
    <w:rsid w:val="00583B7B"/>
    <w:rsid w:val="00584141"/>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2385"/>
    <w:rsid w:val="00603118"/>
    <w:rsid w:val="0060459A"/>
    <w:rsid w:val="00604690"/>
    <w:rsid w:val="00604FBD"/>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B04"/>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988"/>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0753"/>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BB7"/>
    <w:rsid w:val="006D74CD"/>
    <w:rsid w:val="006D7F92"/>
    <w:rsid w:val="006E1309"/>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2724"/>
    <w:rsid w:val="007C27B0"/>
    <w:rsid w:val="007C2CAC"/>
    <w:rsid w:val="007C3695"/>
    <w:rsid w:val="007C3C13"/>
    <w:rsid w:val="007C48FB"/>
    <w:rsid w:val="007C4958"/>
    <w:rsid w:val="007C4CBC"/>
    <w:rsid w:val="007C5A36"/>
    <w:rsid w:val="007C64AB"/>
    <w:rsid w:val="007C66E7"/>
    <w:rsid w:val="007C6A41"/>
    <w:rsid w:val="007C6A9A"/>
    <w:rsid w:val="007C70AF"/>
    <w:rsid w:val="007D0124"/>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4512"/>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AAE"/>
    <w:rsid w:val="00964D60"/>
    <w:rsid w:val="0096573E"/>
    <w:rsid w:val="0096633B"/>
    <w:rsid w:val="009679D2"/>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94E"/>
    <w:rsid w:val="009E1E44"/>
    <w:rsid w:val="009E297D"/>
    <w:rsid w:val="009E3470"/>
    <w:rsid w:val="009E416F"/>
    <w:rsid w:val="009E428E"/>
    <w:rsid w:val="009E475A"/>
    <w:rsid w:val="009E5B8D"/>
    <w:rsid w:val="009E699E"/>
    <w:rsid w:val="009E7357"/>
    <w:rsid w:val="009E76AB"/>
    <w:rsid w:val="009F0B1A"/>
    <w:rsid w:val="009F13B1"/>
    <w:rsid w:val="009F3220"/>
    <w:rsid w:val="009F41F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6264"/>
    <w:rsid w:val="00A16413"/>
    <w:rsid w:val="00A1655F"/>
    <w:rsid w:val="00A228F7"/>
    <w:rsid w:val="00A23351"/>
    <w:rsid w:val="00A23C43"/>
    <w:rsid w:val="00A25648"/>
    <w:rsid w:val="00A25985"/>
    <w:rsid w:val="00A265E1"/>
    <w:rsid w:val="00A269A2"/>
    <w:rsid w:val="00A26A2B"/>
    <w:rsid w:val="00A305F7"/>
    <w:rsid w:val="00A31389"/>
    <w:rsid w:val="00A330BD"/>
    <w:rsid w:val="00A34CE6"/>
    <w:rsid w:val="00A35F96"/>
    <w:rsid w:val="00A36CAC"/>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2EF"/>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0C72"/>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35201"/>
    <w:rsid w:val="00C40C6B"/>
    <w:rsid w:val="00C419D4"/>
    <w:rsid w:val="00C42452"/>
    <w:rsid w:val="00C44750"/>
    <w:rsid w:val="00C46D68"/>
    <w:rsid w:val="00C46E71"/>
    <w:rsid w:val="00C46EA1"/>
    <w:rsid w:val="00C506A9"/>
    <w:rsid w:val="00C50CDB"/>
    <w:rsid w:val="00C51488"/>
    <w:rsid w:val="00C51CAF"/>
    <w:rsid w:val="00C52193"/>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2169"/>
    <w:rsid w:val="00CD244C"/>
    <w:rsid w:val="00CD3B53"/>
    <w:rsid w:val="00CD3C3E"/>
    <w:rsid w:val="00CD5A48"/>
    <w:rsid w:val="00CD6696"/>
    <w:rsid w:val="00CD779B"/>
    <w:rsid w:val="00CE025B"/>
    <w:rsid w:val="00CE041F"/>
    <w:rsid w:val="00CE0A66"/>
    <w:rsid w:val="00CE0EB3"/>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56DB"/>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32EF"/>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254"/>
    <w:rsid w:val="00DA5440"/>
    <w:rsid w:val="00DB11FA"/>
    <w:rsid w:val="00DB138E"/>
    <w:rsid w:val="00DB243A"/>
    <w:rsid w:val="00DB2971"/>
    <w:rsid w:val="00DB2CD5"/>
    <w:rsid w:val="00DB5F4E"/>
    <w:rsid w:val="00DB6B82"/>
    <w:rsid w:val="00DB7738"/>
    <w:rsid w:val="00DC04AB"/>
    <w:rsid w:val="00DC088E"/>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227E"/>
    <w:rsid w:val="00DE24C2"/>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FD7"/>
    <w:rsid w:val="00E04387"/>
    <w:rsid w:val="00E07633"/>
    <w:rsid w:val="00E1022A"/>
    <w:rsid w:val="00E1152A"/>
    <w:rsid w:val="00E11AD8"/>
    <w:rsid w:val="00E130F2"/>
    <w:rsid w:val="00E13CC7"/>
    <w:rsid w:val="00E14D09"/>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331E"/>
    <w:rsid w:val="00E435D0"/>
    <w:rsid w:val="00E45026"/>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53E5"/>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541D"/>
    <w:rsid w:val="00EF5D5C"/>
    <w:rsid w:val="00EF618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181"/>
    <w:rsid w:val="00FA63C2"/>
    <w:rsid w:val="00FA67E8"/>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locked/>
    <w:rsid w:val="00A62E24"/>
    <w:rPr>
      <w:rFonts w:cs="Arial"/>
      <w:b/>
      <w:bCs/>
      <w:i/>
      <w:sz w:val="24"/>
      <w:szCs w:val="26"/>
      <w:lang w:val="ru-RU" w:eastAsia="ru-RU" w:bidi="ar-SA"/>
    </w:rPr>
  </w:style>
  <w:style w:type="character" w:styleId="a3">
    <w:name w:val="Hyperlink"/>
    <w:basedOn w:val="a0"/>
    <w:uiPriority w:val="99"/>
    <w:rsid w:val="0022793C"/>
    <w:rPr>
      <w:color w:val="0000FF"/>
      <w:u w:val="single"/>
    </w:rPr>
  </w:style>
  <w:style w:type="character" w:styleId="a4">
    <w:name w:val="FollowedHyperlink"/>
    <w:basedOn w:val="a0"/>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basedOn w:val="a0"/>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basedOn w:val="a5"/>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basedOn w:val="a0"/>
    <w:rsid w:val="0022793C"/>
    <w:rPr>
      <w:vertAlign w:val="superscript"/>
    </w:rPr>
  </w:style>
  <w:style w:type="character" w:customStyle="1" w:styleId="af6">
    <w:name w:val="Полужирный"/>
    <w:basedOn w:val="a0"/>
    <w:rsid w:val="0022793C"/>
    <w:rPr>
      <w:b/>
      <w:bCs/>
    </w:rPr>
  </w:style>
  <w:style w:type="character" w:customStyle="1" w:styleId="af7">
    <w:name w:val="Полужирный курсив"/>
    <w:basedOn w:val="a0"/>
    <w:rsid w:val="0022793C"/>
    <w:rPr>
      <w:b/>
      <w:bCs/>
      <w:i/>
      <w:iCs/>
    </w:rPr>
  </w:style>
  <w:style w:type="character" w:customStyle="1" w:styleId="af8">
    <w:name w:val="Гипертекстовая ссылка"/>
    <w:basedOn w:val="a0"/>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basedOn w:val="a0"/>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basedOn w:val="a0"/>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basedOn w:val="a0"/>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basedOn w:val="a0"/>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basedOn w:val="afb"/>
    <w:rsid w:val="00A7112D"/>
    <w:rPr>
      <w:b/>
      <w:bCs/>
      <w:i/>
      <w:iCs/>
      <w:sz w:val="24"/>
      <w:szCs w:val="24"/>
      <w:u w:val="single"/>
      <w:lang w:val="ru-RU" w:eastAsia="ar-SA" w:bidi="ar-SA"/>
    </w:rPr>
  </w:style>
  <w:style w:type="character" w:customStyle="1" w:styleId="aff2">
    <w:name w:val="Символ сноски"/>
    <w:basedOn w:val="18"/>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basedOn w:val="a0"/>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basedOn w:val="a0"/>
    <w:locked/>
    <w:rsid w:val="00B2397F"/>
    <w:rPr>
      <w:rFonts w:cs="Arial"/>
      <w:b/>
      <w:bCs/>
      <w:iCs/>
      <w:sz w:val="24"/>
      <w:szCs w:val="24"/>
      <w:lang w:val="ru-RU" w:eastAsia="ru-RU" w:bidi="ar-SA"/>
    </w:rPr>
  </w:style>
  <w:style w:type="character" w:customStyle="1" w:styleId="pintro">
    <w:name w:val="pintro"/>
    <w:basedOn w:val="a0"/>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basedOn w:val="a0"/>
    <w:link w:val="4"/>
    <w:rsid w:val="00574BD0"/>
    <w:rPr>
      <w:i/>
      <w:iCs/>
      <w:sz w:val="28"/>
      <w:szCs w:val="24"/>
    </w:rPr>
  </w:style>
  <w:style w:type="character" w:customStyle="1" w:styleId="60">
    <w:name w:val="Заголовок 6 Знак"/>
    <w:basedOn w:val="a0"/>
    <w:link w:val="6"/>
    <w:rsid w:val="00574BD0"/>
    <w:rPr>
      <w:b/>
      <w:bCs/>
      <w:sz w:val="24"/>
      <w:szCs w:val="24"/>
    </w:rPr>
  </w:style>
  <w:style w:type="character" w:customStyle="1" w:styleId="70">
    <w:name w:val="Заголовок 7 Знак"/>
    <w:basedOn w:val="a0"/>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basedOn w:val="a0"/>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basedOn w:val="a0"/>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d"/>
    <w:rsid w:val="00C836C3"/>
    <w:rPr>
      <w:b/>
      <w:bCs/>
      <w:sz w:val="24"/>
      <w:szCs w:val="24"/>
    </w:rPr>
  </w:style>
  <w:style w:type="character" w:customStyle="1" w:styleId="a9">
    <w:name w:val="Верхний колонтитул Знак"/>
    <w:basedOn w:val="a0"/>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basedOn w:val="a0"/>
    <w:qFormat/>
    <w:rsid w:val="0067748B"/>
    <w:rPr>
      <w:i/>
      <w:iCs/>
    </w:rPr>
  </w:style>
  <w:style w:type="character" w:customStyle="1" w:styleId="afff0">
    <w:name w:val="Без интервала Знак"/>
    <w:basedOn w:val="a0"/>
    <w:link w:val="afff"/>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475A2D-C56E-4617-BB14-661B97949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2473</Words>
  <Characters>14101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16541</CharactersWithSpaces>
  <SharedDoc>false</SharedDoc>
  <HLinks>
    <vt:vector size="18" baseType="variant">
      <vt:variant>
        <vt:i4>8126534</vt:i4>
      </vt:variant>
      <vt:variant>
        <vt:i4>6</vt:i4>
      </vt:variant>
      <vt:variant>
        <vt:i4>0</vt:i4>
      </vt:variant>
      <vt:variant>
        <vt:i4>5</vt:i4>
      </vt:variant>
      <vt:variant>
        <vt:lpwstr>https://base.garant.ru/400766923/f7ee959fd36b5699076b35abf4f52c5c/</vt:lpwstr>
      </vt:variant>
      <vt:variant>
        <vt:lpwstr>block_20400</vt:lpwstr>
      </vt:variant>
      <vt:variant>
        <vt:i4>8126534</vt:i4>
      </vt:variant>
      <vt:variant>
        <vt:i4>3</vt:i4>
      </vt:variant>
      <vt:variant>
        <vt:i4>0</vt:i4>
      </vt:variant>
      <vt:variant>
        <vt:i4>5</vt:i4>
      </vt:variant>
      <vt:variant>
        <vt:lpwstr>https://base.garant.ru/400766923/f7ee959fd36b5699076b35abf4f52c5c/</vt:lpwstr>
      </vt:variant>
      <vt:variant>
        <vt:lpwstr>block_20400</vt:lpwstr>
      </vt:variant>
      <vt:variant>
        <vt:i4>8126534</vt:i4>
      </vt:variant>
      <vt:variant>
        <vt:i4>0</vt:i4>
      </vt:variant>
      <vt:variant>
        <vt:i4>0</vt:i4>
      </vt:variant>
      <vt:variant>
        <vt:i4>5</vt:i4>
      </vt:variant>
      <vt:variant>
        <vt:lpwstr>https://base.garant.ru/400766923/f7ee959fd36b5699076b35abf4f52c5c/</vt:lpwstr>
      </vt:variant>
      <vt:variant>
        <vt:lpwstr>block_20400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10</cp:revision>
  <cp:lastPrinted>2024-07-11T08:33:00Z</cp:lastPrinted>
  <dcterms:created xsi:type="dcterms:W3CDTF">2024-08-12T05:52:00Z</dcterms:created>
  <dcterms:modified xsi:type="dcterms:W3CDTF">2025-05-19T15:44:00Z</dcterms:modified>
</cp:coreProperties>
</file>