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0E6F35">
        <w:t>4</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0E34EC">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D644C" w:rsidRPr="009940D7" w:rsidRDefault="006D644C" w:rsidP="006D644C">
      <w:pPr>
        <w:ind w:firstLine="567"/>
        <w:jc w:val="both"/>
      </w:pPr>
      <w:r w:rsidRPr="00990FBE">
        <w:t xml:space="preserve">2.1. Цена договора составляет ___ руб. </w:t>
      </w:r>
      <w:r w:rsidRPr="00990FBE">
        <w:rPr>
          <w:i/>
        </w:rPr>
        <w:t>(цифрами и прописью)</w:t>
      </w:r>
      <w:r w:rsidRPr="00990FBE">
        <w:t xml:space="preserve">, в том числе НДС 20% ___ руб. </w:t>
      </w:r>
      <w:r w:rsidR="00990FBE">
        <w:t>(</w:t>
      </w:r>
      <w:r w:rsidRPr="00990FBE">
        <w:t>НДС не облагается</w:t>
      </w:r>
      <w:r w:rsidR="00990FBE">
        <w:t>)</w:t>
      </w:r>
      <w:r w:rsidRPr="00990FBE">
        <w:t>. Разбивка цены договора приведена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36CF" w:rsidRPr="007539A8" w:rsidRDefault="006E36CF" w:rsidP="006E36CF">
      <w:pPr>
        <w:ind w:firstLine="567"/>
        <w:jc w:val="both"/>
      </w:pPr>
      <w:r>
        <w:t xml:space="preserve">2.3. Авансовый платеж по договору составляет 30% от цены договора. Заказчик осуществляет авансовый платеж в течение 5 календарных дней с момента вступления договора в силу. Оплата оставшейся суммы договора осуществляется </w:t>
      </w:r>
      <w:r w:rsidR="000E34EC" w:rsidRPr="00BE3AB5">
        <w:t>из сре</w:t>
      </w:r>
      <w:proofErr w:type="gramStart"/>
      <w:r w:rsidR="000E34EC" w:rsidRPr="00BE3AB5">
        <w:t xml:space="preserve">дств </w:t>
      </w:r>
      <w:r w:rsidR="00BE6455" w:rsidRPr="00B03D8C">
        <w:t>Гр</w:t>
      </w:r>
      <w:proofErr w:type="gramEnd"/>
      <w:r w:rsidR="00BE6455" w:rsidRPr="00B03D8C">
        <w:t xml:space="preserve">анта </w:t>
      </w:r>
      <w:r w:rsidR="000C4A24">
        <w:t>___</w:t>
      </w:r>
      <w:r w:rsidR="00BE6455" w:rsidRPr="00B03D8C">
        <w:t xml:space="preserve"> (Соглашение № </w:t>
      </w:r>
      <w:r w:rsidR="00BE6455">
        <w:t>___</w:t>
      </w:r>
      <w:r w:rsidR="00BE6455" w:rsidRPr="00B03D8C">
        <w:t xml:space="preserve"> от </w:t>
      </w:r>
      <w:r w:rsidR="00BE6455">
        <w:t>_</w:t>
      </w:r>
      <w:r w:rsidR="00BE6455" w:rsidRPr="00B03D8C">
        <w:t>.</w:t>
      </w:r>
      <w:r w:rsidR="00BE6455">
        <w:t>_</w:t>
      </w:r>
      <w:r w:rsidR="00BE6455" w:rsidRPr="00B03D8C">
        <w:t>.202</w:t>
      </w:r>
      <w:r w:rsidR="00BE6455">
        <w:t>_</w:t>
      </w:r>
      <w:r w:rsidR="00BE6455" w:rsidRPr="00B03D8C">
        <w:t>г.)</w:t>
      </w:r>
      <w:r w:rsidR="00BE6455" w:rsidRPr="007C376E">
        <w:t xml:space="preserve"> </w:t>
      </w:r>
      <w:r w:rsidR="00BE6455">
        <w:t>(КВР ____)</w:t>
      </w:r>
      <w:r w:rsidR="000E34EC" w:rsidRPr="00BE3AB5">
        <w:t xml:space="preserve">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0E34EC">
        <w:t>тавлять не более 7 рабочих дней с момент</w:t>
      </w:r>
      <w:r w:rsidR="000875BD">
        <w:t>а</w:t>
      </w:r>
      <w:r w:rsidR="000E34EC">
        <w:t xml:space="preserve"> подписания акта</w:t>
      </w:r>
      <w:r w:rsidR="000E34EC" w:rsidRPr="005075FB">
        <w:t xml:space="preserve"> </w:t>
      </w:r>
      <w:r w:rsidR="000E34EC" w:rsidRPr="00EE1754">
        <w:t>по форме</w:t>
      </w:r>
      <w:r w:rsidR="000E34EC"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990FBE" w:rsidRPr="00A62CE9" w:rsidRDefault="00990FBE" w:rsidP="00990FBE">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 xml:space="preserve">а также сертификаты соответствия, удостоверения качества и безопасности, декларации о соответствии и иную документацию, в том числе </w:t>
      </w:r>
      <w:r w:rsidRPr="00A62CE9">
        <w:rPr>
          <w:rFonts w:ascii="Times New Roman" w:hAnsi="Times New Roman" w:cs="Times New Roman"/>
          <w:sz w:val="24"/>
          <w:szCs w:val="24"/>
        </w:rPr>
        <w:lastRenderedPageBreak/>
        <w:t>подтверждающую качество поставляемого Товара, предусмотренную законодательством Российской Федерации для данного вида Товара.</w:t>
      </w:r>
    </w:p>
    <w:p w:rsidR="000E34EC" w:rsidRDefault="000E34EC" w:rsidP="000E34EC">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10 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90FBE" w:rsidRDefault="00990FBE" w:rsidP="00990FBE">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90FBE" w:rsidRPr="009940D7" w:rsidRDefault="00990FBE" w:rsidP="00990FBE">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90FBE" w:rsidRPr="009940D7" w:rsidRDefault="00990FBE" w:rsidP="00990FBE">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90FBE" w:rsidRPr="009940D7" w:rsidRDefault="00990FBE" w:rsidP="00990FBE">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90FBE" w:rsidRPr="009940D7" w:rsidRDefault="00990FBE" w:rsidP="00990FBE">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90FBE" w:rsidRPr="009940D7" w:rsidRDefault="00990FBE" w:rsidP="00990FBE">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90FBE" w:rsidRPr="009940D7" w:rsidRDefault="00990FBE" w:rsidP="00990FBE">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lastRenderedPageBreak/>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DA77B2" w:rsidRPr="009940D7">
        <w:t>на ___ с.</w:t>
      </w:r>
      <w:r w:rsidR="00DA77B2">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lastRenderedPageBreak/>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Default="00907F18" w:rsidP="00A5648D">
      <w:pPr>
        <w:ind w:firstLine="567"/>
        <w:jc w:val="both"/>
      </w:pPr>
      <w:r w:rsidRPr="009940D7">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BE6455" w:rsidRDefault="00BE6455" w:rsidP="00BE6455">
      <w:pPr>
        <w:jc w:val="center"/>
        <w:outlineLvl w:val="0"/>
        <w:rPr>
          <w:b/>
          <w:bCs/>
        </w:rPr>
      </w:pPr>
      <w:r>
        <w:rPr>
          <w:b/>
          <w:bCs/>
        </w:rPr>
        <w:t>10. Прочие условия</w:t>
      </w:r>
    </w:p>
    <w:p w:rsidR="000C4A24" w:rsidRDefault="000C4A24" w:rsidP="000C4A24">
      <w:pPr>
        <w:autoSpaceDE w:val="0"/>
        <w:autoSpaceDN w:val="0"/>
        <w:adjustRightInd w:val="0"/>
        <w:jc w:val="center"/>
      </w:pPr>
      <w:r w:rsidRPr="00751482">
        <w:rPr>
          <w:color w:val="FF0000"/>
          <w:highlight w:val="yellow"/>
        </w:rPr>
        <w:t>[</w:t>
      </w:r>
      <w:r w:rsidRPr="002810B6">
        <w:rPr>
          <w:i/>
          <w:color w:val="FF0000"/>
          <w:highlight w:val="yellow"/>
        </w:rPr>
        <w:t>при наличии так</w:t>
      </w:r>
      <w:r>
        <w:rPr>
          <w:i/>
          <w:color w:val="FF0000"/>
          <w:highlight w:val="yellow"/>
        </w:rPr>
        <w:t>их условий в</w:t>
      </w:r>
      <w:r w:rsidRPr="002810B6">
        <w:rPr>
          <w:i/>
          <w:color w:val="FF0000"/>
          <w:highlight w:val="yellow"/>
        </w:rPr>
        <w:t xml:space="preserve"> Соглашени</w:t>
      </w:r>
      <w:r>
        <w:rPr>
          <w:i/>
          <w:color w:val="FF0000"/>
          <w:highlight w:val="yellow"/>
        </w:rPr>
        <w:t>и</w:t>
      </w:r>
      <w:r w:rsidRPr="00751482">
        <w:rPr>
          <w:color w:val="FF0000"/>
          <w:highlight w:val="yellow"/>
        </w:rPr>
        <w:t>]</w:t>
      </w:r>
    </w:p>
    <w:p w:rsidR="000C4A24" w:rsidRDefault="000C4A24" w:rsidP="000C4A24">
      <w:pPr>
        <w:autoSpaceDE w:val="0"/>
        <w:autoSpaceDN w:val="0"/>
        <w:adjustRightInd w:val="0"/>
        <w:ind w:firstLine="567"/>
        <w:jc w:val="both"/>
      </w:pPr>
      <w:r w:rsidRPr="00FA75C4">
        <w:t xml:space="preserve">10.1. </w:t>
      </w:r>
      <w:proofErr w:type="gramStart"/>
      <w:r w:rsidRPr="00FA75C4">
        <w:t xml:space="preserve">Настоящий договор заключен в рамках исполнения обязательств по Соглашению </w:t>
      </w:r>
      <w:r w:rsidRPr="00B03D8C">
        <w:t>№ </w:t>
      </w:r>
      <w:r>
        <w:t>___</w:t>
      </w:r>
      <w:r w:rsidRPr="00B03D8C">
        <w:t xml:space="preserve"> от </w:t>
      </w:r>
      <w:r>
        <w:t>_</w:t>
      </w:r>
      <w:r w:rsidRPr="00B03D8C">
        <w:t>.</w:t>
      </w:r>
      <w:r>
        <w:t>_</w:t>
      </w:r>
      <w:r w:rsidRPr="00B03D8C">
        <w:t>.202</w:t>
      </w:r>
      <w:r>
        <w:t>_</w:t>
      </w:r>
      <w:r w:rsidRPr="00B03D8C">
        <w:t>г.</w:t>
      </w:r>
      <w:r w:rsidRPr="00FA75C4">
        <w:t xml:space="preserve"> В целях исполнения обязательств по данному Соглашению Поставщик согласен на осуществление проверок Министерством науки и высшего образования Российской Федерации и органами государственного финансового контроля и на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w:t>
      </w:r>
      <w:proofErr w:type="gramEnd"/>
      <w:r w:rsidRPr="00FA75C4">
        <w:t xml:space="preserve"> валютным законодательством Российской Федерации. Выражение согласия Поставщика на осуществление указанных проверок осуществляется путем подписания настоящего договора.</w:t>
      </w:r>
    </w:p>
    <w:p w:rsidR="00504D9D" w:rsidRPr="009940D7" w:rsidRDefault="00907F18" w:rsidP="00EB6443">
      <w:pPr>
        <w:jc w:val="center"/>
        <w:outlineLvl w:val="0"/>
        <w:rPr>
          <w:b/>
          <w:bCs/>
        </w:rPr>
      </w:pPr>
      <w:r w:rsidRPr="009940D7">
        <w:rPr>
          <w:b/>
          <w:bCs/>
        </w:rPr>
        <w:t>1</w:t>
      </w:r>
      <w:r w:rsidR="00BE6455">
        <w:rPr>
          <w:b/>
          <w:bCs/>
        </w:rPr>
        <w:t>1</w:t>
      </w:r>
      <w:r w:rsidR="0000187E" w:rsidRPr="009940D7">
        <w:rPr>
          <w:b/>
          <w:bCs/>
        </w:rPr>
        <w:t>. Приложения</w:t>
      </w:r>
    </w:p>
    <w:p w:rsidR="00907F18" w:rsidRDefault="006852E5" w:rsidP="00907F18">
      <w:pPr>
        <w:ind w:firstLine="567"/>
        <w:jc w:val="both"/>
      </w:pPr>
      <w:r w:rsidRPr="009940D7">
        <w:t>10</w:t>
      </w:r>
      <w:r w:rsidR="00907F18" w:rsidRPr="009940D7">
        <w:t>.</w:t>
      </w:r>
      <w:r w:rsidR="00DA77B2">
        <w:t>1</w:t>
      </w:r>
      <w:r w:rsidR="00907F18" w:rsidRPr="009940D7">
        <w:t xml:space="preserve">. Приложение № 1 «Спецификация. Расчет цены договора» - </w:t>
      </w:r>
      <w:proofErr w:type="gramStart"/>
      <w:r w:rsidR="00907F18" w:rsidRPr="009940D7">
        <w:t>на</w:t>
      </w:r>
      <w:proofErr w:type="gramEnd"/>
      <w:r w:rsidR="00907F18" w:rsidRPr="009940D7">
        <w:t xml:space="preserve"> _ с.</w:t>
      </w:r>
    </w:p>
    <w:p w:rsidR="00504D9D" w:rsidRPr="009940D7" w:rsidRDefault="0000187E" w:rsidP="00EB6443">
      <w:pPr>
        <w:jc w:val="center"/>
        <w:outlineLvl w:val="0"/>
        <w:rPr>
          <w:b/>
          <w:bCs/>
        </w:rPr>
      </w:pPr>
      <w:r w:rsidRPr="009940D7">
        <w:rPr>
          <w:b/>
          <w:bCs/>
        </w:rPr>
        <w:t>1</w:t>
      </w:r>
      <w:r w:rsidR="00BE6455">
        <w:rPr>
          <w:b/>
          <w:bCs/>
        </w:rPr>
        <w:t>2</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0C4A24" w:rsidRDefault="000C4A24" w:rsidP="000C4A24">
      <w:pPr>
        <w:widowControl w:val="0"/>
        <w:suppressAutoHyphens/>
        <w:outlineLvl w:val="0"/>
        <w:rPr>
          <w:bCs/>
          <w:lang w:eastAsia="zh-CN"/>
        </w:rPr>
      </w:pPr>
      <w:bookmarkStart w:id="0" w:name="_GoBack"/>
      <w:bookmarkEnd w:id="0"/>
      <w:r>
        <w:rPr>
          <w:b/>
          <w:bCs/>
          <w:lang w:eastAsia="zh-CN"/>
        </w:rPr>
        <w:t>Волгоградский государственный технический университет</w:t>
      </w:r>
    </w:p>
    <w:p w:rsidR="000C4A24" w:rsidRDefault="000C4A24" w:rsidP="000C4A24">
      <w:pPr>
        <w:widowControl w:val="0"/>
        <w:suppressAutoHyphens/>
        <w:rPr>
          <w:b/>
          <w:bCs/>
          <w:lang w:eastAsia="zh-CN"/>
        </w:rPr>
      </w:pPr>
      <w:r>
        <w:rPr>
          <w:bCs/>
          <w:lang w:eastAsia="zh-CN"/>
        </w:rPr>
        <w:t>400005 г. Волгоград, пр. Ленина, 28, тел. (8442)23-00-76, 23-87-87</w:t>
      </w:r>
    </w:p>
    <w:p w:rsidR="000C4A24" w:rsidRDefault="000C4A24" w:rsidP="000C4A24">
      <w:pPr>
        <w:suppressAutoHyphens/>
        <w:rPr>
          <w:rFonts w:eastAsia="MS Mincho"/>
          <w:lang w:eastAsia="zh-CN"/>
        </w:rPr>
      </w:pPr>
      <w:r>
        <w:rPr>
          <w:lang w:eastAsia="zh-CN"/>
        </w:rPr>
        <w:t>ИНН 3444049170, КПП 344401001, ОГРН 1023403440818</w:t>
      </w:r>
    </w:p>
    <w:p w:rsidR="000C4A24" w:rsidRDefault="000C4A24" w:rsidP="000C4A24">
      <w:pPr>
        <w:suppressAutoHyphens/>
        <w:rPr>
          <w:lang w:eastAsia="zh-CN"/>
        </w:rPr>
      </w:pPr>
      <w:r>
        <w:rPr>
          <w:lang w:eastAsia="zh-CN"/>
        </w:rPr>
        <w:t xml:space="preserve">Получатель: УФК по Волгоградской области (Волгоградский государственный технический университет </w:t>
      </w:r>
      <w:proofErr w:type="gramStart"/>
      <w:r>
        <w:rPr>
          <w:lang w:eastAsia="zh-CN"/>
        </w:rPr>
        <w:t>л</w:t>
      </w:r>
      <w:proofErr w:type="gramEnd"/>
      <w:r>
        <w:rPr>
          <w:lang w:eastAsia="zh-CN"/>
        </w:rPr>
        <w:t>/с 20296Х09660)</w:t>
      </w:r>
    </w:p>
    <w:p w:rsidR="000C4A24" w:rsidRDefault="000C4A24" w:rsidP="000C4A24">
      <w:pPr>
        <w:suppressAutoHyphens/>
        <w:rPr>
          <w:lang w:eastAsia="zh-CN"/>
        </w:rPr>
      </w:pPr>
      <w:r>
        <w:rPr>
          <w:lang w:eastAsia="zh-CN"/>
        </w:rPr>
        <w:t xml:space="preserve">Казначейский счет: 03214643000000012900                   </w:t>
      </w:r>
    </w:p>
    <w:p w:rsidR="000C4A24" w:rsidRDefault="000C4A24" w:rsidP="000C4A24">
      <w:pPr>
        <w:suppressAutoHyphens/>
        <w:rPr>
          <w:lang w:eastAsia="zh-CN"/>
        </w:rPr>
      </w:pPr>
      <w:r>
        <w:rPr>
          <w:lang w:eastAsia="zh-CN"/>
        </w:rPr>
        <w:t>Банк получателя: Отделении Волгоград Банка России // УФК по Волгоградской области г</w:t>
      </w:r>
      <w:proofErr w:type="gramStart"/>
      <w:r>
        <w:rPr>
          <w:lang w:eastAsia="zh-CN"/>
        </w:rPr>
        <w:t>.В</w:t>
      </w:r>
      <w:proofErr w:type="gramEnd"/>
      <w:r>
        <w:rPr>
          <w:lang w:eastAsia="zh-CN"/>
        </w:rPr>
        <w:t>олгоград, БИК 011806101, 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90FBE" w:rsidRPr="009940D7" w:rsidRDefault="00990FBE" w:rsidP="00990FBE">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6D005E" w:rsidRDefault="006D005E" w:rsidP="000D45A2">
      <w:pPr>
        <w:rPr>
          <w:rFonts w:eastAsia="MS Mincho"/>
        </w:rPr>
      </w:pPr>
    </w:p>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6D005E" w:rsidRDefault="006D005E" w:rsidP="000D45A2">
      <w:pPr>
        <w:rPr>
          <w:rFonts w:eastAsia="MS Mincho"/>
        </w:rPr>
      </w:pPr>
    </w:p>
    <w:p w:rsidR="006D005E" w:rsidRPr="009940D7" w:rsidRDefault="006D005E"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tbl>
      <w:tblPr>
        <w:tblW w:w="0" w:type="auto"/>
        <w:jc w:val="center"/>
        <w:tblLayout w:type="fixed"/>
        <w:tblLook w:val="0000"/>
      </w:tblPr>
      <w:tblGrid>
        <w:gridCol w:w="4428"/>
        <w:gridCol w:w="4243"/>
      </w:tblGrid>
      <w:tr w:rsidR="00990FBE" w:rsidTr="00D26DCC">
        <w:trPr>
          <w:jc w:val="center"/>
        </w:trPr>
        <w:tc>
          <w:tcPr>
            <w:tcW w:w="4428" w:type="dxa"/>
            <w:shd w:val="clear" w:color="auto" w:fill="auto"/>
          </w:tcPr>
          <w:p w:rsidR="00990FBE" w:rsidRDefault="00990FBE" w:rsidP="00D26DCC">
            <w:pPr>
              <w:widowControl w:val="0"/>
              <w:adjustRightInd w:val="0"/>
              <w:jc w:val="center"/>
              <w:rPr>
                <w:b/>
                <w:u w:val="single"/>
              </w:rPr>
            </w:pPr>
            <w:r w:rsidRPr="00680B57">
              <w:rPr>
                <w:b/>
                <w:u w:val="single"/>
              </w:rPr>
              <w:t>Заказчик</w:t>
            </w:r>
          </w:p>
          <w:p w:rsidR="00990FBE" w:rsidRPr="00680B57" w:rsidRDefault="00990FBE" w:rsidP="00D26DCC">
            <w:pPr>
              <w:widowControl w:val="0"/>
              <w:adjustRightInd w:val="0"/>
              <w:jc w:val="center"/>
              <w:rPr>
                <w:b/>
                <w:u w:val="single"/>
              </w:rPr>
            </w:pPr>
          </w:p>
          <w:p w:rsidR="00990FBE" w:rsidRDefault="00990FBE" w:rsidP="00D26DCC">
            <w:pPr>
              <w:widowControl w:val="0"/>
              <w:adjustRightInd w:val="0"/>
              <w:jc w:val="center"/>
            </w:pPr>
            <w:r>
              <w:rPr>
                <w:b/>
              </w:rPr>
              <w:t>__________</w:t>
            </w:r>
            <w:r w:rsidRPr="00B14BEA">
              <w:t xml:space="preserve"> </w:t>
            </w:r>
            <w:r>
              <w:t>__________</w:t>
            </w:r>
          </w:p>
          <w:p w:rsidR="00990FBE" w:rsidRPr="00B14BEA" w:rsidRDefault="00990FBE" w:rsidP="00D26D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B14BEA" w:rsidRDefault="00990FBE" w:rsidP="00D26DCC">
            <w:pPr>
              <w:widowControl w:val="0"/>
              <w:adjustRightInd w:val="0"/>
              <w:jc w:val="center"/>
              <w:rPr>
                <w:bCs/>
              </w:rPr>
            </w:pPr>
            <w:r w:rsidRPr="00B14BEA">
              <w:rPr>
                <w:bCs/>
              </w:rPr>
              <w:t>«___» _________ 202__ г</w:t>
            </w:r>
          </w:p>
        </w:tc>
        <w:tc>
          <w:tcPr>
            <w:tcW w:w="4243" w:type="dxa"/>
            <w:shd w:val="clear" w:color="auto" w:fill="auto"/>
          </w:tcPr>
          <w:p w:rsidR="00990FBE" w:rsidRDefault="00990FBE" w:rsidP="007721E0">
            <w:pPr>
              <w:pStyle w:val="ad"/>
              <w:rPr>
                <w:bCs w:val="0"/>
              </w:rPr>
            </w:pPr>
            <w:r>
              <w:rPr>
                <w:bCs w:val="0"/>
                <w:u w:val="single"/>
              </w:rPr>
              <w:t>Поставщик</w:t>
            </w:r>
          </w:p>
          <w:p w:rsidR="00990FBE" w:rsidRPr="00680B57" w:rsidRDefault="00990FBE" w:rsidP="007721E0">
            <w:pPr>
              <w:widowControl w:val="0"/>
              <w:adjustRightInd w:val="0"/>
              <w:jc w:val="center"/>
              <w:rPr>
                <w:b/>
                <w:u w:val="single"/>
              </w:rPr>
            </w:pPr>
          </w:p>
          <w:p w:rsidR="00990FBE" w:rsidRDefault="00990FBE" w:rsidP="007721E0">
            <w:pPr>
              <w:widowControl w:val="0"/>
              <w:adjustRightInd w:val="0"/>
              <w:jc w:val="center"/>
            </w:pPr>
            <w:r>
              <w:rPr>
                <w:b/>
              </w:rPr>
              <w:t>__________</w:t>
            </w:r>
            <w:r w:rsidRPr="00B14BEA">
              <w:t xml:space="preserve"> </w:t>
            </w:r>
            <w:r>
              <w:t>__________</w:t>
            </w:r>
          </w:p>
          <w:p w:rsidR="00990FBE" w:rsidRPr="00B14BEA" w:rsidRDefault="00990FBE" w:rsidP="007721E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990FBE" w:rsidRPr="00504FE8" w:rsidRDefault="00990FBE" w:rsidP="007721E0">
            <w:pPr>
              <w:pStyle w:val="ad"/>
              <w:rPr>
                <w:b w:val="0"/>
              </w:rPr>
            </w:pPr>
            <w:r w:rsidRPr="00504FE8">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446" w:rsidRDefault="00634446">
      <w:r>
        <w:separator/>
      </w:r>
    </w:p>
  </w:endnote>
  <w:endnote w:type="continuationSeparator" w:id="0">
    <w:p w:rsidR="00634446" w:rsidRDefault="006344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446" w:rsidRDefault="00634446">
      <w:r>
        <w:separator/>
      </w:r>
    </w:p>
  </w:footnote>
  <w:footnote w:type="continuationSeparator" w:id="0">
    <w:p w:rsidR="00634446" w:rsidRDefault="006344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B3345A"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B3345A">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0C4A24">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1378"/>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0B20"/>
    <w:rsid w:val="00082B00"/>
    <w:rsid w:val="00082D69"/>
    <w:rsid w:val="00084D0D"/>
    <w:rsid w:val="000850AF"/>
    <w:rsid w:val="000861EC"/>
    <w:rsid w:val="000875BD"/>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A24"/>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EC"/>
    <w:rsid w:val="000E34F5"/>
    <w:rsid w:val="000E5456"/>
    <w:rsid w:val="000E5868"/>
    <w:rsid w:val="000E6B1D"/>
    <w:rsid w:val="000E6DA9"/>
    <w:rsid w:val="000E6F35"/>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43AD"/>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284D"/>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86A"/>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446"/>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05E"/>
    <w:rsid w:val="006D0497"/>
    <w:rsid w:val="006D07FB"/>
    <w:rsid w:val="006D089A"/>
    <w:rsid w:val="006D0E78"/>
    <w:rsid w:val="006D38DB"/>
    <w:rsid w:val="006D3BB7"/>
    <w:rsid w:val="006D644C"/>
    <w:rsid w:val="006D74CD"/>
    <w:rsid w:val="006D7F92"/>
    <w:rsid w:val="006E17BB"/>
    <w:rsid w:val="006E2112"/>
    <w:rsid w:val="006E22A0"/>
    <w:rsid w:val="006E36CF"/>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B04"/>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76E"/>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682"/>
    <w:rsid w:val="00823C5F"/>
    <w:rsid w:val="0082516E"/>
    <w:rsid w:val="00825815"/>
    <w:rsid w:val="00825821"/>
    <w:rsid w:val="008268D7"/>
    <w:rsid w:val="0082759F"/>
    <w:rsid w:val="008275E5"/>
    <w:rsid w:val="0083078A"/>
    <w:rsid w:val="00832C8A"/>
    <w:rsid w:val="0083319F"/>
    <w:rsid w:val="00833F52"/>
    <w:rsid w:val="008340E4"/>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0FBE"/>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1389"/>
    <w:rsid w:val="00A32773"/>
    <w:rsid w:val="00A330BD"/>
    <w:rsid w:val="00A34CE6"/>
    <w:rsid w:val="00A35F96"/>
    <w:rsid w:val="00A36CAC"/>
    <w:rsid w:val="00A37689"/>
    <w:rsid w:val="00A3785D"/>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45A"/>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C39"/>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C7AAD"/>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45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1B44"/>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32B"/>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42D2"/>
    <w:rsid w:val="00CF518C"/>
    <w:rsid w:val="00CF5BE5"/>
    <w:rsid w:val="00CF6ECB"/>
    <w:rsid w:val="00CF7125"/>
    <w:rsid w:val="00D00CB6"/>
    <w:rsid w:val="00D01A8B"/>
    <w:rsid w:val="00D025F6"/>
    <w:rsid w:val="00D031F0"/>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A77B2"/>
    <w:rsid w:val="00DB11FA"/>
    <w:rsid w:val="00DB138E"/>
    <w:rsid w:val="00DB243A"/>
    <w:rsid w:val="00DB2971"/>
    <w:rsid w:val="00DB2CD5"/>
    <w:rsid w:val="00DB5CB5"/>
    <w:rsid w:val="00DB5F4E"/>
    <w:rsid w:val="00DB6B82"/>
    <w:rsid w:val="00DB7738"/>
    <w:rsid w:val="00DC04AB"/>
    <w:rsid w:val="00DC088E"/>
    <w:rsid w:val="00DC10E5"/>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8D1"/>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453447254">
      <w:bodyDiv w:val="1"/>
      <w:marLeft w:val="0"/>
      <w:marRight w:val="0"/>
      <w:marTop w:val="0"/>
      <w:marBottom w:val="0"/>
      <w:divBdr>
        <w:top w:val="none" w:sz="0" w:space="0" w:color="auto"/>
        <w:left w:val="none" w:sz="0" w:space="0" w:color="auto"/>
        <w:bottom w:val="none" w:sz="0" w:space="0" w:color="auto"/>
        <w:right w:val="none" w:sz="0" w:space="0" w:color="auto"/>
      </w:divBdr>
    </w:div>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139419701">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2556</Words>
  <Characters>14573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17095</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14</cp:revision>
  <cp:lastPrinted>2024-07-11T08:33:00Z</cp:lastPrinted>
  <dcterms:created xsi:type="dcterms:W3CDTF">2024-07-22T08:17:00Z</dcterms:created>
  <dcterms:modified xsi:type="dcterms:W3CDTF">2025-05-19T13:56:00Z</dcterms:modified>
</cp:coreProperties>
</file>